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5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00" w:firstRow="0" w:lastRow="0" w:firstColumn="0" w:lastColumn="0" w:noHBand="0" w:noVBand="1"/>
      </w:tblPr>
      <w:tblGrid>
        <w:gridCol w:w="1296"/>
        <w:gridCol w:w="3719"/>
        <w:gridCol w:w="1243"/>
        <w:gridCol w:w="3260"/>
        <w:gridCol w:w="7"/>
      </w:tblGrid>
      <w:tr w:rsidR="00254DF3" w:rsidRPr="00347F07" w14:paraId="1F559DE0" w14:textId="77777777" w:rsidTr="00995E30">
        <w:trPr>
          <w:trHeight w:val="400"/>
        </w:trPr>
        <w:tc>
          <w:tcPr>
            <w:tcW w:w="95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BD089D" w14:textId="64206D9C" w:rsidR="00F329A5" w:rsidRPr="00347F07" w:rsidRDefault="00F329A5" w:rsidP="00254DF3">
            <w:pPr>
              <w:pStyle w:val="Default"/>
              <w:tabs>
                <w:tab w:val="left" w:pos="4540"/>
              </w:tabs>
              <w:snapToGrid w:val="0"/>
              <w:jc w:val="right"/>
            </w:pPr>
            <w:r w:rsidRPr="00347F07">
              <w:br w:type="page"/>
            </w:r>
          </w:p>
          <w:p w14:paraId="63FF5E55" w14:textId="4093964F" w:rsidR="00254DF3" w:rsidRPr="00347F07" w:rsidRDefault="00254DF3" w:rsidP="0012755C">
            <w:pPr>
              <w:pStyle w:val="Default"/>
              <w:tabs>
                <w:tab w:val="left" w:pos="4540"/>
              </w:tabs>
              <w:snapToGrid w:val="0"/>
              <w:spacing w:after="240"/>
              <w:jc w:val="center"/>
              <w:rPr>
                <w:b/>
                <w:caps/>
              </w:rPr>
            </w:pPr>
            <w:r w:rsidRPr="00347F07">
              <w:rPr>
                <w:b/>
              </w:rPr>
              <w:t>Muudatus</w:t>
            </w:r>
          </w:p>
          <w:p w14:paraId="54C4DCC0" w14:textId="2DF1F2EE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</w:rPr>
            </w:pPr>
            <w:r w:rsidRPr="00347F07">
              <w:rPr>
                <w:b/>
                <w:caps/>
              </w:rPr>
              <w:t>Muudatus nr</w:t>
            </w:r>
            <w:r w:rsidR="0031772C" w:rsidRPr="00347F07">
              <w:rPr>
                <w:b/>
                <w:caps/>
              </w:rPr>
              <w:t xml:space="preserve"> </w:t>
            </w:r>
            <w:r w:rsidR="00896E83">
              <w:rPr>
                <w:b/>
                <w:caps/>
              </w:rPr>
              <w:t>23</w:t>
            </w:r>
          </w:p>
        </w:tc>
      </w:tr>
      <w:tr w:rsidR="00254DF3" w:rsidRPr="00347F07" w14:paraId="0E185F07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1F9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36"/>
            </w:pPr>
            <w:r w:rsidRPr="00347F07">
              <w:t xml:space="preserve">Projekti nimi: 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38EC1" w14:textId="29485B85" w:rsidR="00254DF3" w:rsidRPr="00347F07" w:rsidRDefault="008C746B" w:rsidP="0031772C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37"/>
              <w:rPr>
                <w:rFonts w:eastAsia="Times"/>
                <w:b/>
                <w:color w:val="auto"/>
              </w:rPr>
            </w:pPr>
            <w:r w:rsidRPr="00FC4BB5">
              <w:rPr>
                <w:color w:val="auto"/>
              </w:rPr>
              <w:t>Riigitee nr 4 Tallinn - Pärnu - Ikla km 122,6 - 125,2 Sauga - Pärnu 2+2 teelõigu ehitus</w:t>
            </w:r>
          </w:p>
        </w:tc>
      </w:tr>
      <w:tr w:rsidR="00254DF3" w:rsidRPr="00347F07" w14:paraId="59ABDCEE" w14:textId="77777777" w:rsidTr="005D670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C02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Kuupäev: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AD8F8" w14:textId="4519D196" w:rsidR="00254DF3" w:rsidRPr="00740FCE" w:rsidRDefault="002374FF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Cs/>
              </w:rPr>
            </w:pPr>
            <w:r>
              <w:rPr>
                <w:bCs/>
              </w:rPr>
              <w:t>04</w:t>
            </w:r>
            <w:r w:rsidR="0031772C" w:rsidRPr="00740FCE">
              <w:rPr>
                <w:bCs/>
              </w:rPr>
              <w:t>.</w:t>
            </w:r>
            <w:r w:rsidR="0026190C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31772C" w:rsidRPr="00740FCE">
              <w:rPr>
                <w:bCs/>
              </w:rPr>
              <w:t>.2</w:t>
            </w:r>
            <w:r w:rsidR="00740FCE" w:rsidRPr="00740FCE">
              <w:rPr>
                <w:bCs/>
              </w:rPr>
              <w:t>02</w:t>
            </w:r>
            <w:r w:rsidR="00D77EA4">
              <w:rPr>
                <w:bCs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7FAD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432"/>
            </w:pPr>
            <w:r w:rsidRPr="00347F07">
              <w:t>Lepingu nr: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90B1B" w14:textId="2BB1C5DE" w:rsidR="00254DF3" w:rsidRPr="00347F07" w:rsidRDefault="008B3799" w:rsidP="00347F07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bCs/>
              </w:rPr>
            </w:pPr>
            <w:r w:rsidRPr="00FC4BB5">
              <w:rPr>
                <w:color w:val="auto"/>
              </w:rPr>
              <w:t>3.2-3/23/1949-1</w:t>
            </w:r>
          </w:p>
        </w:tc>
      </w:tr>
      <w:tr w:rsidR="00254DF3" w:rsidRPr="00347F07" w14:paraId="4BB21D37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7734C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Töövõtja: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0679" w14:textId="73EAE5A9" w:rsidR="00254DF3" w:rsidRPr="00347F07" w:rsidRDefault="008B3799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i/>
              </w:rPr>
            </w:pPr>
            <w:r w:rsidRPr="00FC4BB5">
              <w:rPr>
                <w:color w:val="auto"/>
              </w:rPr>
              <w:t>AS TREF Nord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1DF5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26672BA6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79F5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Insener: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7EC8D" w14:textId="5CDACF12" w:rsidR="00254DF3" w:rsidRPr="00740FCE" w:rsidRDefault="005D6700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i/>
                <w:color w:val="808080" w:themeColor="background1" w:themeShade="80"/>
              </w:rPr>
            </w:pPr>
            <w:proofErr w:type="spellStart"/>
            <w:r w:rsidRPr="00740FCE">
              <w:t>Sweco</w:t>
            </w:r>
            <w:proofErr w:type="spellEnd"/>
            <w:r w:rsidRPr="00740FCE">
              <w:t xml:space="preserve"> EST OÜ</w:t>
            </w:r>
            <w:r w:rsidR="007C76C5">
              <w:t xml:space="preserve">, </w:t>
            </w:r>
            <w:r w:rsidR="002374FF">
              <w:t>Rein Kaseleht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A95F1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3B4759AA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244C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Koostatud vastavalt: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D549" w14:textId="69DEF2C5" w:rsidR="00254DF3" w:rsidRPr="00740FCE" w:rsidRDefault="005345C2" w:rsidP="00995E30">
            <w:pPr>
              <w:pStyle w:val="WW-Default"/>
              <w:tabs>
                <w:tab w:val="left" w:pos="4540"/>
              </w:tabs>
              <w:snapToGrid w:val="0"/>
              <w:ind w:right="-147"/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 xml:space="preserve">Juhisele nr </w:t>
            </w:r>
            <w:r w:rsidR="00896E83">
              <w:rPr>
                <w:rFonts w:ascii="Times New Roman" w:hAnsi="Times New Roman" w:cs="Times New Roman"/>
                <w:lang w:eastAsia="et-EE"/>
              </w:rPr>
              <w:t>23</w:t>
            </w:r>
            <w:r>
              <w:rPr>
                <w:rFonts w:ascii="Times New Roman" w:hAnsi="Times New Roman" w:cs="Times New Roman"/>
                <w:lang w:eastAsia="et-EE"/>
              </w:rPr>
              <w:t xml:space="preserve"> </w:t>
            </w:r>
            <w:r w:rsidR="00A25EFE">
              <w:rPr>
                <w:rFonts w:ascii="Times New Roman" w:hAnsi="Times New Roman" w:cs="Times New Roman"/>
                <w:lang w:eastAsia="et-EE"/>
              </w:rPr>
              <w:t>ja teostatud töödele</w:t>
            </w:r>
          </w:p>
        </w:tc>
      </w:tr>
    </w:tbl>
    <w:p w14:paraId="4A474C90" w14:textId="5371FE10" w:rsidR="00D77EA4" w:rsidRDefault="00612C28" w:rsidP="00D77EA4">
      <w:pPr>
        <w:spacing w:before="240" w:after="0"/>
        <w:ind w:left="-142"/>
        <w:rPr>
          <w:rFonts w:ascii="Times New Roman" w:hAnsi="Times New Roman"/>
          <w:szCs w:val="24"/>
        </w:rPr>
      </w:pPr>
      <w:r w:rsidRPr="00612C28">
        <w:rPr>
          <w:rFonts w:ascii="Times New Roman" w:hAnsi="Times New Roman"/>
          <w:szCs w:val="24"/>
        </w:rPr>
        <w:t>Vastavalt Inseneri Juhisele n</w:t>
      </w:r>
      <w:r>
        <w:rPr>
          <w:rFonts w:ascii="Times New Roman" w:hAnsi="Times New Roman"/>
          <w:szCs w:val="24"/>
        </w:rPr>
        <w:t xml:space="preserve">r </w:t>
      </w:r>
      <w:r w:rsidR="002374FF">
        <w:rPr>
          <w:rFonts w:ascii="Times New Roman" w:hAnsi="Times New Roman"/>
          <w:szCs w:val="24"/>
        </w:rPr>
        <w:t>23</w:t>
      </w:r>
      <w:r w:rsidRPr="00612C28">
        <w:rPr>
          <w:rFonts w:ascii="Times New Roman" w:hAnsi="Times New Roman"/>
          <w:szCs w:val="24"/>
        </w:rPr>
        <w:t xml:space="preserve"> on </w:t>
      </w:r>
      <w:r w:rsidR="008B0680">
        <w:rPr>
          <w:rFonts w:ascii="Times New Roman" w:hAnsi="Times New Roman"/>
          <w:szCs w:val="24"/>
        </w:rPr>
        <w:t xml:space="preserve">teostatud järgnev </w:t>
      </w:r>
      <w:r w:rsidRPr="00612C28">
        <w:rPr>
          <w:rFonts w:ascii="Times New Roman" w:hAnsi="Times New Roman"/>
          <w:szCs w:val="24"/>
        </w:rPr>
        <w:t>töö:</w:t>
      </w:r>
    </w:p>
    <w:p w14:paraId="34E2C072" w14:textId="1727ADCE" w:rsidR="00D77EA4" w:rsidRPr="00523AAA" w:rsidRDefault="00523AAA" w:rsidP="00523AAA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</w:rPr>
      </w:pPr>
      <w:r w:rsidRPr="00523AAA">
        <w:rPr>
          <w:rFonts w:ascii="Times New Roman" w:hAnsi="Times New Roman"/>
          <w:szCs w:val="24"/>
        </w:rPr>
        <w:t>Sauga ITS projekti tarbeks optilise sideühenduse loomine</w:t>
      </w:r>
      <w:r w:rsidR="00D77EA4" w:rsidRPr="00523AAA">
        <w:rPr>
          <w:rFonts w:ascii="Times New Roman" w:hAnsi="Times New Roman"/>
          <w:szCs w:val="24"/>
        </w:rPr>
        <w:t>.</w:t>
      </w:r>
    </w:p>
    <w:p w14:paraId="0B80E11F" w14:textId="2145DA0A" w:rsidR="005D6700" w:rsidRPr="008B3799" w:rsidRDefault="00254DF3" w:rsidP="00685C0E">
      <w:pPr>
        <w:spacing w:before="240" w:after="0"/>
        <w:ind w:left="-142"/>
        <w:rPr>
          <w:rFonts w:ascii="Times New Roman" w:hAnsi="Times New Roman"/>
          <w:szCs w:val="24"/>
          <w:u w:val="dotted"/>
        </w:rPr>
      </w:pPr>
      <w:r w:rsidRPr="00740FCE">
        <w:rPr>
          <w:rFonts w:ascii="Times New Roman" w:hAnsi="Times New Roman"/>
          <w:szCs w:val="24"/>
          <w:u w:val="dotted"/>
        </w:rPr>
        <w:t>Muudatus tulenes as</w:t>
      </w:r>
      <w:r w:rsidR="00881DD1" w:rsidRPr="00740FCE">
        <w:rPr>
          <w:rFonts w:ascii="Times New Roman" w:hAnsi="Times New Roman"/>
          <w:szCs w:val="24"/>
          <w:u w:val="dotted"/>
        </w:rPr>
        <w:t>j</w:t>
      </w:r>
      <w:r w:rsidRPr="00740FCE">
        <w:rPr>
          <w:rFonts w:ascii="Times New Roman" w:hAnsi="Times New Roman"/>
          <w:szCs w:val="24"/>
          <w:u w:val="dotted"/>
        </w:rPr>
        <w:t>aolu</w:t>
      </w:r>
      <w:r w:rsidR="008B0680">
        <w:rPr>
          <w:rFonts w:ascii="Times New Roman" w:hAnsi="Times New Roman"/>
          <w:szCs w:val="24"/>
          <w:u w:val="dotted"/>
        </w:rPr>
        <w:t>de</w:t>
      </w:r>
      <w:r w:rsidRPr="00740FCE">
        <w:rPr>
          <w:rFonts w:ascii="Times New Roman" w:hAnsi="Times New Roman"/>
          <w:szCs w:val="24"/>
          <w:u w:val="dotted"/>
        </w:rPr>
        <w:t>st, et</w:t>
      </w:r>
      <w:r w:rsidR="005D6700" w:rsidRPr="00740FCE">
        <w:rPr>
          <w:rFonts w:ascii="Times New Roman" w:hAnsi="Times New Roman"/>
          <w:szCs w:val="24"/>
          <w:u w:val="dotted"/>
        </w:rPr>
        <w:t xml:space="preserve"> </w:t>
      </w:r>
      <w:r w:rsidR="00523AAA">
        <w:rPr>
          <w:rFonts w:ascii="Times New Roman" w:hAnsi="Times New Roman"/>
          <w:szCs w:val="24"/>
          <w:u w:val="dotted"/>
        </w:rPr>
        <w:t>e</w:t>
      </w:r>
      <w:r w:rsidR="00523AAA" w:rsidRPr="00523AAA">
        <w:rPr>
          <w:rFonts w:ascii="Times New Roman" w:hAnsi="Times New Roman"/>
          <w:szCs w:val="24"/>
          <w:u w:val="dotted"/>
        </w:rPr>
        <w:t>hitatud teelõigu ITS seadmete tööks o</w:t>
      </w:r>
      <w:r w:rsidR="00523AAA">
        <w:rPr>
          <w:rFonts w:ascii="Times New Roman" w:hAnsi="Times New Roman"/>
          <w:szCs w:val="24"/>
          <w:u w:val="dotted"/>
        </w:rPr>
        <w:t>li</w:t>
      </w:r>
      <w:r w:rsidR="00523AAA" w:rsidRPr="00523AAA">
        <w:rPr>
          <w:rFonts w:ascii="Times New Roman" w:hAnsi="Times New Roman"/>
          <w:szCs w:val="24"/>
          <w:u w:val="dotted"/>
        </w:rPr>
        <w:t xml:space="preserve"> vajalik luua uus sideühendus, sest olemasolev side tehnovõrk ei võimalda</w:t>
      </w:r>
      <w:r w:rsidR="00523AAA">
        <w:rPr>
          <w:rFonts w:ascii="Times New Roman" w:hAnsi="Times New Roman"/>
          <w:szCs w:val="24"/>
          <w:u w:val="dotted"/>
        </w:rPr>
        <w:t>nud</w:t>
      </w:r>
      <w:r w:rsidR="00523AAA" w:rsidRPr="00523AAA">
        <w:rPr>
          <w:rFonts w:ascii="Times New Roman" w:hAnsi="Times New Roman"/>
          <w:szCs w:val="24"/>
          <w:u w:val="dotted"/>
        </w:rPr>
        <w:t xml:space="preserve"> lisada uusi ITS seadmeid. Selleks tul</w:t>
      </w:r>
      <w:r w:rsidR="00523AAA">
        <w:rPr>
          <w:rFonts w:ascii="Times New Roman" w:hAnsi="Times New Roman"/>
          <w:szCs w:val="24"/>
          <w:u w:val="dotted"/>
        </w:rPr>
        <w:t>i</w:t>
      </w:r>
      <w:r w:rsidR="00523AAA" w:rsidRPr="00523AAA">
        <w:rPr>
          <w:rFonts w:ascii="Times New Roman" w:hAnsi="Times New Roman"/>
          <w:szCs w:val="24"/>
          <w:u w:val="dotted"/>
        </w:rPr>
        <w:t xml:space="preserve"> rajada uus sideühendus Paide mnt - Riia mnt ristmiku foorikapist Ehitajate tee - Tuisu tn ristmiku foorikappi. Süsteemi toimimiseks vabasta</w:t>
      </w:r>
      <w:r w:rsidR="00523AAA">
        <w:rPr>
          <w:rFonts w:ascii="Times New Roman" w:hAnsi="Times New Roman"/>
          <w:szCs w:val="24"/>
          <w:u w:val="dotted"/>
        </w:rPr>
        <w:t>ti</w:t>
      </w:r>
      <w:r w:rsidR="00523AAA" w:rsidRPr="00523AAA">
        <w:rPr>
          <w:rFonts w:ascii="Times New Roman" w:hAnsi="Times New Roman"/>
          <w:szCs w:val="24"/>
          <w:u w:val="dotted"/>
        </w:rPr>
        <w:t xml:space="preserve"> üks optika kiud olemasoleva foorisüsteemi teenindamisest ja eraldat</w:t>
      </w:r>
      <w:r w:rsidR="00523AAA">
        <w:rPr>
          <w:rFonts w:ascii="Times New Roman" w:hAnsi="Times New Roman"/>
          <w:szCs w:val="24"/>
          <w:u w:val="dotted"/>
        </w:rPr>
        <w:t>i</w:t>
      </w:r>
      <w:r w:rsidR="00523AAA" w:rsidRPr="00523AAA">
        <w:rPr>
          <w:rFonts w:ascii="Times New Roman" w:hAnsi="Times New Roman"/>
          <w:szCs w:val="24"/>
          <w:u w:val="dotted"/>
        </w:rPr>
        <w:t xml:space="preserve"> </w:t>
      </w:r>
      <w:r w:rsidR="00523AAA">
        <w:rPr>
          <w:rFonts w:ascii="Times New Roman" w:hAnsi="Times New Roman"/>
          <w:szCs w:val="24"/>
          <w:u w:val="dotted"/>
        </w:rPr>
        <w:t>üksnes</w:t>
      </w:r>
      <w:r w:rsidR="00523AAA" w:rsidRPr="00523AAA">
        <w:rPr>
          <w:rFonts w:ascii="Times New Roman" w:hAnsi="Times New Roman"/>
          <w:szCs w:val="24"/>
          <w:u w:val="dotted"/>
        </w:rPr>
        <w:t xml:space="preserve"> 2+2 Sauga-Pärnu ITS seadmete jaoks</w:t>
      </w:r>
      <w:r w:rsidR="008B3799" w:rsidRPr="009678BF">
        <w:rPr>
          <w:rFonts w:ascii="Times New Roman" w:hAnsi="Times New Roman"/>
          <w:szCs w:val="24"/>
          <w:u w:val="dotted"/>
        </w:rPr>
        <w:t>.</w:t>
      </w:r>
    </w:p>
    <w:p w14:paraId="0B896938" w14:textId="25789438" w:rsidR="002F2829" w:rsidRDefault="00254DF3" w:rsidP="002F2829">
      <w:pPr>
        <w:spacing w:before="240"/>
        <w:ind w:left="-142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 xml:space="preserve">Käesoleva Muudatusega kaasneb lepingu hinna </w:t>
      </w:r>
      <w:r w:rsidR="008B0680">
        <w:rPr>
          <w:rFonts w:ascii="Times New Roman" w:hAnsi="Times New Roman"/>
          <w:szCs w:val="24"/>
        </w:rPr>
        <w:t>suurenemine</w:t>
      </w:r>
      <w:r w:rsidRPr="00347F07">
        <w:rPr>
          <w:rFonts w:ascii="Times New Roman" w:hAnsi="Times New Roman"/>
          <w:szCs w:val="24"/>
        </w:rPr>
        <w:t xml:space="preserve"> </w:t>
      </w:r>
      <w:r w:rsidR="00523AAA">
        <w:rPr>
          <w:rFonts w:ascii="Times New Roman" w:hAnsi="Times New Roman"/>
          <w:szCs w:val="24"/>
          <w:u w:val="dotted"/>
        </w:rPr>
        <w:t>5</w:t>
      </w:r>
      <w:r w:rsidR="009678BF">
        <w:rPr>
          <w:rFonts w:ascii="Times New Roman" w:hAnsi="Times New Roman"/>
          <w:szCs w:val="24"/>
          <w:u w:val="dotted"/>
        </w:rPr>
        <w:t xml:space="preserve"> </w:t>
      </w:r>
      <w:r w:rsidR="00523AAA">
        <w:rPr>
          <w:rFonts w:ascii="Times New Roman" w:hAnsi="Times New Roman"/>
          <w:szCs w:val="24"/>
          <w:u w:val="dotted"/>
        </w:rPr>
        <w:t>640</w:t>
      </w:r>
      <w:r w:rsidRPr="00347F07">
        <w:rPr>
          <w:rFonts w:ascii="Times New Roman" w:hAnsi="Times New Roman"/>
          <w:szCs w:val="24"/>
        </w:rPr>
        <w:t xml:space="preserve"> eurot ilma käibemaksuta</w:t>
      </w:r>
      <w:r w:rsidR="00612C28">
        <w:rPr>
          <w:rFonts w:ascii="Times New Roman" w:hAnsi="Times New Roman"/>
          <w:szCs w:val="24"/>
        </w:rPr>
        <w:t>:</w:t>
      </w:r>
    </w:p>
    <w:tbl>
      <w:tblPr>
        <w:tblStyle w:val="TableGrid0"/>
        <w:tblW w:w="9259" w:type="dxa"/>
        <w:tblInd w:w="0" w:type="dxa"/>
        <w:tblLayout w:type="fixed"/>
        <w:tblCellMar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9259"/>
      </w:tblGrid>
      <w:tr w:rsidR="00A25EFE" w:rsidRPr="00A56022" w14:paraId="17DB314B" w14:textId="77777777" w:rsidTr="002F2829">
        <w:trPr>
          <w:trHeight w:val="2772"/>
        </w:trPr>
        <w:tc>
          <w:tcPr>
            <w:tcW w:w="9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CBB7" w14:textId="2A995670" w:rsidR="00A25EFE" w:rsidRPr="00A25EFE" w:rsidRDefault="00A25EFE" w:rsidP="002F2829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</w:pPr>
          </w:p>
          <w:tbl>
            <w:tblPr>
              <w:tblStyle w:val="TableGrid0"/>
              <w:tblW w:w="8804" w:type="dxa"/>
              <w:tblInd w:w="5" w:type="dxa"/>
              <w:tblLayout w:type="fixed"/>
              <w:tblCellMar>
                <w:top w:w="49" w:type="dxa"/>
                <w:left w:w="70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913"/>
              <w:gridCol w:w="3352"/>
              <w:gridCol w:w="992"/>
              <w:gridCol w:w="1134"/>
              <w:gridCol w:w="995"/>
              <w:gridCol w:w="1418"/>
            </w:tblGrid>
            <w:tr w:rsidR="00D77EA4" w:rsidRPr="00A25EFE" w14:paraId="5AD10DE0" w14:textId="77777777" w:rsidTr="001F3095">
              <w:trPr>
                <w:trHeight w:val="473"/>
              </w:trPr>
              <w:tc>
                <w:tcPr>
                  <w:tcW w:w="880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1DEB1A" w14:textId="002F936B" w:rsidR="00D77EA4" w:rsidRPr="00A25EFE" w:rsidRDefault="00D77EA4" w:rsidP="002F2829">
                  <w:pPr>
                    <w:spacing w:after="100" w:afterAutospacing="1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Lisanduv </w:t>
                  </w:r>
                  <w:r w:rsidRPr="00A25EF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>töö</w:t>
                  </w:r>
                </w:p>
              </w:tc>
            </w:tr>
            <w:tr w:rsidR="00A25EFE" w:rsidRPr="00A25EFE" w14:paraId="0265535D" w14:textId="77777777" w:rsidTr="00090126">
              <w:trPr>
                <w:trHeight w:val="473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1D9B7" w14:textId="77777777" w:rsidR="00A25EFE" w:rsidRPr="00A25EFE" w:rsidRDefault="00A25EFE" w:rsidP="002F2829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A25EF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Art nr 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9F7BB" w14:textId="77777777" w:rsidR="00A25EFE" w:rsidRPr="00A25EFE" w:rsidRDefault="00A25EFE" w:rsidP="002F2829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A25EF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Tööde kirjeldus 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1187E4" w14:textId="77777777" w:rsidR="00A25EFE" w:rsidRPr="00A25EFE" w:rsidRDefault="00A25EFE" w:rsidP="002F2829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A25EF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Mõõtühik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71032" w14:textId="77777777" w:rsidR="00A25EFE" w:rsidRPr="00A25EFE" w:rsidRDefault="00A25EFE" w:rsidP="002F2829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A25EF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Maht 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503E3" w14:textId="77777777" w:rsidR="00A25EFE" w:rsidRPr="00A25EFE" w:rsidRDefault="00A25EFE" w:rsidP="002F2829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A25EF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Ühikhind, eur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82FE5E" w14:textId="77777777" w:rsidR="00A25EFE" w:rsidRPr="00A25EFE" w:rsidRDefault="00A25EFE" w:rsidP="002F2829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A25EF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Maksumus, eur </w:t>
                  </w:r>
                </w:p>
              </w:tc>
            </w:tr>
            <w:tr w:rsidR="00896E83" w:rsidRPr="00A25EFE" w14:paraId="565610B6" w14:textId="77777777" w:rsidTr="006B6C80">
              <w:trPr>
                <w:trHeight w:val="4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3BC9F7" w14:textId="2B769776" w:rsidR="00896E83" w:rsidRPr="00A25EFE" w:rsidRDefault="00896E83" w:rsidP="00896E83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BFBE89" w14:textId="0BA686DE" w:rsidR="00896E83" w:rsidRPr="00A25EFE" w:rsidRDefault="00896E83" w:rsidP="00896E83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896E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>Sauga ITS projekti tarbeks optilise sideühenduse loomine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AFD41E9" w14:textId="2220942C" w:rsidR="00896E83" w:rsidRPr="00A25EFE" w:rsidRDefault="00896E83" w:rsidP="00896E83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896E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>kompl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0D66268" w14:textId="13DE6ABF" w:rsidR="00896E83" w:rsidRPr="00A25EFE" w:rsidRDefault="00896E83" w:rsidP="00896E83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896E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8A3620" w14:textId="032E06B2" w:rsidR="00896E83" w:rsidRPr="00A25EFE" w:rsidRDefault="00896E83" w:rsidP="00896E83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896E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>5 640,00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7C39D21" w14:textId="77777777" w:rsidR="00896E83" w:rsidRPr="00896E83" w:rsidRDefault="00896E83" w:rsidP="00896E83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ascii="Calibri" w:eastAsia="Times New Roman" w:hAnsi="Calibri" w:cs="Calibri"/>
                      <w:sz w:val="20"/>
                      <w:szCs w:val="20"/>
                      <w:lang w:eastAsia="en-US"/>
                    </w:rPr>
                  </w:pPr>
                  <w:r w:rsidRPr="00896E83">
                    <w:rPr>
                      <w:rFonts w:ascii="Calibri" w:eastAsia="Times New Roman" w:hAnsi="Calibri" w:cs="Calibri"/>
                      <w:sz w:val="20"/>
                      <w:szCs w:val="20"/>
                      <w:lang w:eastAsia="en-US"/>
                    </w:rPr>
                    <w:t>5 640,00</w:t>
                  </w:r>
                </w:p>
                <w:p w14:paraId="304B5DB1" w14:textId="041344C9" w:rsidR="00896E83" w:rsidRPr="00A25EFE" w:rsidRDefault="00896E83" w:rsidP="00896E83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F2829" w:rsidRPr="00A25EFE" w14:paraId="289C393A" w14:textId="77777777" w:rsidTr="000062D0">
              <w:trPr>
                <w:trHeight w:val="475"/>
              </w:trPr>
              <w:tc>
                <w:tcPr>
                  <w:tcW w:w="7386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5BCCD00" w14:textId="4FBB042F" w:rsidR="002F2829" w:rsidRPr="00A25EFE" w:rsidRDefault="002F2829" w:rsidP="002F2829">
                  <w:pPr>
                    <w:spacing w:after="100" w:afterAutospacing="1" w:line="276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A25EF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  </w:t>
                  </w:r>
                  <w:r w:rsidR="00D77EA4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>Lisanduv</w:t>
                  </w:r>
                  <w:r w:rsidRPr="00A25EF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D77EA4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töö </w:t>
                  </w:r>
                  <w:r w:rsidRPr="00A25EF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kokku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7112A9A" w14:textId="43B1B64B" w:rsidR="002F2829" w:rsidRPr="00896E83" w:rsidRDefault="00896E83" w:rsidP="00896E83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ascii="Calibri" w:eastAsia="Times New Roman" w:hAnsi="Calibri" w:cs="Calibri"/>
                      <w:sz w:val="20"/>
                      <w:szCs w:val="20"/>
                      <w:lang w:eastAsia="en-US"/>
                    </w:rPr>
                  </w:pPr>
                  <w:r w:rsidRPr="00896E83">
                    <w:rPr>
                      <w:rFonts w:ascii="Calibri" w:eastAsia="Times New Roman" w:hAnsi="Calibri" w:cs="Calibri"/>
                      <w:sz w:val="20"/>
                      <w:szCs w:val="20"/>
                      <w:lang w:eastAsia="en-US"/>
                    </w:rPr>
                    <w:t>5 640,00</w:t>
                  </w:r>
                </w:p>
              </w:tc>
            </w:tr>
          </w:tbl>
          <w:p w14:paraId="14C9AC14" w14:textId="5275F4DF" w:rsidR="002F2829" w:rsidRPr="009678BF" w:rsidRDefault="002F2829" w:rsidP="002F2829">
            <w:pPr>
              <w:spacing w:after="100" w:afterAutospacing="1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7943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2"/>
        <w:gridCol w:w="2331"/>
      </w:tblGrid>
      <w:tr w:rsidR="00254DF3" w:rsidRPr="00347F07" w14:paraId="146CD9B3" w14:textId="77777777" w:rsidTr="00685C0E">
        <w:tc>
          <w:tcPr>
            <w:tcW w:w="5612" w:type="dxa"/>
          </w:tcPr>
          <w:p w14:paraId="7169A51A" w14:textId="701397BF" w:rsidR="00254DF3" w:rsidRPr="00347F07" w:rsidRDefault="00685C0E" w:rsidP="00B54ABE">
            <w:pPr>
              <w:spacing w:before="12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Muudatuse maksumus</w:t>
            </w:r>
            <w:r w:rsidR="00254DF3" w:rsidRPr="00347F07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2331" w:type="dxa"/>
            <w:vAlign w:val="center"/>
          </w:tcPr>
          <w:p w14:paraId="7CEFBE84" w14:textId="1644BBD9" w:rsidR="00254DF3" w:rsidRPr="00C953DC" w:rsidRDefault="00C953DC" w:rsidP="00685C0E">
            <w:pPr>
              <w:jc w:val="right"/>
              <w:rPr>
                <w:rFonts w:ascii="Times New Roman" w:hAnsi="Times New Roman"/>
                <w:szCs w:val="24"/>
                <w:u w:val="dotted"/>
              </w:rPr>
            </w:pPr>
            <w:r>
              <w:rPr>
                <w:rFonts w:ascii="Times New Roman" w:hAnsi="Times New Roman"/>
                <w:szCs w:val="24"/>
                <w:u w:val="dotted"/>
              </w:rPr>
              <w:t xml:space="preserve"> </w:t>
            </w:r>
            <w:r w:rsidR="00896E83">
              <w:rPr>
                <w:rFonts w:ascii="Times New Roman" w:hAnsi="Times New Roman"/>
                <w:szCs w:val="24"/>
                <w:u w:val="dotted"/>
              </w:rPr>
              <w:t>5</w:t>
            </w:r>
            <w:r w:rsidR="00D77EA4">
              <w:rPr>
                <w:rFonts w:ascii="Times New Roman" w:hAnsi="Times New Roman"/>
                <w:szCs w:val="24"/>
                <w:u w:val="dotted"/>
              </w:rPr>
              <w:t xml:space="preserve"> 6</w:t>
            </w:r>
            <w:r w:rsidR="00896E83">
              <w:rPr>
                <w:rFonts w:ascii="Times New Roman" w:hAnsi="Times New Roman"/>
                <w:szCs w:val="24"/>
                <w:u w:val="dotted"/>
              </w:rPr>
              <w:t>40</w:t>
            </w:r>
            <w:r w:rsidRPr="00C953DC">
              <w:rPr>
                <w:rFonts w:ascii="Times New Roman" w:hAnsi="Times New Roman"/>
                <w:szCs w:val="24"/>
                <w:u w:val="dotted"/>
              </w:rPr>
              <w:t>,</w:t>
            </w:r>
            <w:r w:rsidR="00896E83">
              <w:rPr>
                <w:rFonts w:ascii="Times New Roman" w:hAnsi="Times New Roman"/>
                <w:szCs w:val="24"/>
                <w:u w:val="dotted"/>
              </w:rPr>
              <w:t>00</w:t>
            </w:r>
            <w:r>
              <w:rPr>
                <w:rFonts w:ascii="Times New Roman" w:hAnsi="Times New Roman"/>
                <w:szCs w:val="24"/>
                <w:u w:val="dotted"/>
              </w:rPr>
              <w:t xml:space="preserve"> </w:t>
            </w:r>
            <w:r w:rsidR="00F329A5" w:rsidRPr="00C953DC">
              <w:rPr>
                <w:rFonts w:ascii="Times New Roman" w:hAnsi="Times New Roman"/>
                <w:szCs w:val="24"/>
                <w:u w:val="dotted"/>
              </w:rPr>
              <w:t>eurot</w:t>
            </w:r>
          </w:p>
        </w:tc>
      </w:tr>
      <w:tr w:rsidR="00254DF3" w:rsidRPr="00347F07" w14:paraId="72832B7F" w14:textId="77777777" w:rsidTr="000062D0">
        <w:tc>
          <w:tcPr>
            <w:tcW w:w="5612" w:type="dxa"/>
          </w:tcPr>
          <w:p w14:paraId="2EE8525D" w14:textId="11ED26F9" w:rsidR="00254DF3" w:rsidRPr="00347F07" w:rsidRDefault="00685C0E" w:rsidP="00995E30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Muudatuse (</w:t>
            </w:r>
            <w:proofErr w:type="spellStart"/>
            <w:r>
              <w:rPr>
                <w:rFonts w:ascii="Times New Roman" w:hAnsi="Times New Roman"/>
                <w:szCs w:val="24"/>
              </w:rPr>
              <w:t>abs</w:t>
            </w:r>
            <w:proofErr w:type="spellEnd"/>
            <w:r>
              <w:rPr>
                <w:rFonts w:ascii="Times New Roman" w:hAnsi="Times New Roman"/>
                <w:szCs w:val="24"/>
              </w:rPr>
              <w:t>)väärtus</w:t>
            </w:r>
            <w:r w:rsidR="00254DF3" w:rsidRPr="00347F07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2331" w:type="dxa"/>
          </w:tcPr>
          <w:p w14:paraId="21AC8551" w14:textId="7FECAE75" w:rsidR="00254DF3" w:rsidRPr="00347F07" w:rsidRDefault="00896E83" w:rsidP="00995E30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dotted"/>
              </w:rPr>
              <w:t>5 640</w:t>
            </w:r>
            <w:r w:rsidRPr="00C953DC">
              <w:rPr>
                <w:rFonts w:ascii="Times New Roman" w:hAnsi="Times New Roman"/>
                <w:szCs w:val="24"/>
                <w:u w:val="dotted"/>
              </w:rPr>
              <w:t>,</w:t>
            </w:r>
            <w:r>
              <w:rPr>
                <w:rFonts w:ascii="Times New Roman" w:hAnsi="Times New Roman"/>
                <w:szCs w:val="24"/>
                <w:u w:val="dotted"/>
              </w:rPr>
              <w:t>00</w:t>
            </w:r>
            <w:r w:rsidR="000062D0" w:rsidRPr="00347F07">
              <w:rPr>
                <w:rFonts w:ascii="Times New Roman" w:hAnsi="Times New Roman"/>
                <w:szCs w:val="24"/>
              </w:rPr>
              <w:t xml:space="preserve"> </w:t>
            </w:r>
            <w:r w:rsidR="00F329A5" w:rsidRPr="00347F07">
              <w:rPr>
                <w:rFonts w:ascii="Times New Roman" w:hAnsi="Times New Roman"/>
                <w:szCs w:val="24"/>
              </w:rPr>
              <w:t>eurot</w:t>
            </w:r>
          </w:p>
        </w:tc>
      </w:tr>
      <w:tr w:rsidR="00254DF3" w:rsidRPr="00347F07" w14:paraId="5B3653F4" w14:textId="77777777" w:rsidTr="000062D0">
        <w:tc>
          <w:tcPr>
            <w:tcW w:w="5612" w:type="dxa"/>
          </w:tcPr>
          <w:p w14:paraId="158B08C9" w14:textId="4017E635" w:rsidR="00254DF3" w:rsidRPr="00347F07" w:rsidRDefault="00254DF3" w:rsidP="00995E30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1" w:type="dxa"/>
          </w:tcPr>
          <w:p w14:paraId="11DCB5C7" w14:textId="0349C504" w:rsidR="00254DF3" w:rsidRPr="00347F07" w:rsidRDefault="00254DF3" w:rsidP="00347F07">
            <w:pPr>
              <w:jc w:val="right"/>
              <w:rPr>
                <w:rFonts w:ascii="Times New Roman" w:hAnsi="Times New Roman"/>
                <w:szCs w:val="24"/>
                <w:u w:val="dotted"/>
              </w:rPr>
            </w:pPr>
          </w:p>
        </w:tc>
      </w:tr>
    </w:tbl>
    <w:p w14:paraId="19AAF9EA" w14:textId="11455C44" w:rsidR="004D6E27" w:rsidRDefault="004D6E27" w:rsidP="00B54ABE">
      <w:pPr>
        <w:spacing w:before="120"/>
        <w:rPr>
          <w:rFonts w:ascii="Times New Roman" w:hAnsi="Times New Roman"/>
          <w:bCs/>
          <w:szCs w:val="24"/>
        </w:rPr>
      </w:pPr>
      <w:r w:rsidRPr="00347F07">
        <w:rPr>
          <w:rFonts w:ascii="Times New Roman" w:hAnsi="Times New Roman"/>
          <w:bCs/>
          <w:szCs w:val="24"/>
        </w:rPr>
        <w:t>Lisa</w:t>
      </w:r>
      <w:r w:rsidR="001D120E">
        <w:rPr>
          <w:rFonts w:ascii="Times New Roman" w:hAnsi="Times New Roman"/>
          <w:bCs/>
          <w:szCs w:val="24"/>
        </w:rPr>
        <w:t xml:space="preserve"> 1</w:t>
      </w:r>
      <w:r w:rsidRPr="00347F07">
        <w:rPr>
          <w:rFonts w:ascii="Times New Roman" w:hAnsi="Times New Roman"/>
          <w:bCs/>
          <w:szCs w:val="24"/>
        </w:rPr>
        <w:t xml:space="preserve">: </w:t>
      </w:r>
      <w:r w:rsidR="00FD652E">
        <w:rPr>
          <w:rFonts w:ascii="Times New Roman" w:hAnsi="Times New Roman"/>
          <w:bCs/>
          <w:szCs w:val="24"/>
        </w:rPr>
        <w:t xml:space="preserve">Juhis nr </w:t>
      </w:r>
      <w:r w:rsidR="00896E83">
        <w:rPr>
          <w:rFonts w:ascii="Times New Roman" w:hAnsi="Times New Roman"/>
          <w:bCs/>
          <w:szCs w:val="24"/>
        </w:rPr>
        <w:t>23</w:t>
      </w:r>
    </w:p>
    <w:p w14:paraId="4C3E7ABC" w14:textId="4DEBDEE9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b/>
          <w:szCs w:val="24"/>
        </w:rPr>
        <w:t>Insener: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523AAA">
        <w:rPr>
          <w:rFonts w:ascii="Times New Roman" w:hAnsi="Times New Roman"/>
          <w:szCs w:val="24"/>
        </w:rPr>
        <w:t>Rein Kaseleht</w:t>
      </w:r>
    </w:p>
    <w:p w14:paraId="13F76E8B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165881B9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C7544A9" w14:textId="7F7552E1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Tellija: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Arto Juhansoo</w:t>
      </w:r>
    </w:p>
    <w:p w14:paraId="19D7F8EA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0D74E39B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84C666E" w14:textId="7285C570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Töövõtja: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Hannes Kivilo</w:t>
      </w:r>
    </w:p>
    <w:p w14:paraId="642A3B24" w14:textId="22B187A3" w:rsidR="00191078" w:rsidRPr="00347F07" w:rsidRDefault="00254DF3" w:rsidP="0025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sectPr w:rsidR="00191078" w:rsidRPr="00347F07" w:rsidSect="00B54ABE">
      <w:headerReference w:type="default" r:id="rId11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CCA2B" w14:textId="77777777" w:rsidR="00885A55" w:rsidRDefault="00885A55" w:rsidP="00852E81">
      <w:pPr>
        <w:spacing w:after="0" w:line="240" w:lineRule="auto"/>
      </w:pPr>
      <w:r>
        <w:separator/>
      </w:r>
    </w:p>
  </w:endnote>
  <w:endnote w:type="continuationSeparator" w:id="0">
    <w:p w14:paraId="746B3EB1" w14:textId="77777777" w:rsidR="00885A55" w:rsidRDefault="00885A55" w:rsidP="0085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CBF75" w14:textId="77777777" w:rsidR="00885A55" w:rsidRDefault="00885A55" w:rsidP="00852E81">
      <w:pPr>
        <w:spacing w:after="0" w:line="240" w:lineRule="auto"/>
      </w:pPr>
      <w:r>
        <w:separator/>
      </w:r>
    </w:p>
  </w:footnote>
  <w:footnote w:type="continuationSeparator" w:id="0">
    <w:p w14:paraId="3ACB302F" w14:textId="77777777" w:rsidR="00885A55" w:rsidRDefault="00885A55" w:rsidP="0085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F81D6" w14:textId="77777777" w:rsidR="002F2231" w:rsidRDefault="002F2231" w:rsidP="009438E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8BFA8B3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600AB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431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suff w:val="space"/>
      <w:lvlText w:val="%1)"/>
      <w:lvlJc w:val="left"/>
      <w:pPr>
        <w:tabs>
          <w:tab w:val="num" w:pos="353"/>
        </w:tabs>
        <w:ind w:left="1130" w:hanging="420"/>
      </w:pPr>
      <w:rPr>
        <w:rFonts w:cs="Times New Roman"/>
        <w:b w:val="0"/>
        <w:color w:val="auto"/>
      </w:rPr>
    </w:lvl>
  </w:abstractNum>
  <w:abstractNum w:abstractNumId="6" w15:restartNumberingAfterBreak="0">
    <w:nsid w:val="00000007"/>
    <w:multiLevelType w:val="multilevel"/>
    <w:tmpl w:val="99E20ABA"/>
    <w:name w:val="WW8Num6"/>
    <w:lvl w:ilvl="0">
      <w:start w:val="1"/>
      <w:numFmt w:val="decimal"/>
      <w:lvlText w:val="(%1)"/>
      <w:lvlJc w:val="left"/>
      <w:pPr>
        <w:tabs>
          <w:tab w:val="num" w:pos="400"/>
        </w:tabs>
        <w:ind w:left="400" w:hanging="340"/>
      </w:pPr>
      <w:rPr>
        <w:rFonts w:ascii="Symbol" w:eastAsia="Times New Roman" w:hAnsi="Symbol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suff w:val="space"/>
      <w:lvlText w:val="%1)"/>
      <w:lvlJc w:val="left"/>
      <w:pPr>
        <w:tabs>
          <w:tab w:val="num" w:pos="920"/>
        </w:tabs>
        <w:ind w:left="1697" w:hanging="420"/>
      </w:pPr>
      <w:rPr>
        <w:color w:val="auto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2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22"/>
    <w:lvl w:ilvl="0">
      <w:start w:val="1"/>
      <w:numFmt w:val="decimal"/>
      <w:suff w:val="space"/>
      <w:lvlText w:val="(%1)"/>
      <w:lvlJc w:val="left"/>
      <w:pPr>
        <w:tabs>
          <w:tab w:val="num" w:pos="-357"/>
        </w:tabs>
        <w:ind w:left="360" w:hanging="360"/>
      </w:pPr>
      <w:rPr>
        <w:rFonts w:cs="Times New Roman"/>
        <w:b w:val="0"/>
        <w:color w:val="auto"/>
      </w:rPr>
    </w:lvl>
  </w:abstractNum>
  <w:abstractNum w:abstractNumId="1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  <w:rPr>
        <w:b w:val="0"/>
        <w:i w:val="0"/>
      </w:rPr>
    </w:lvl>
  </w:abstractNum>
  <w:abstractNum w:abstractNumId="14" w15:restartNumberingAfterBreak="0">
    <w:nsid w:val="00000012"/>
    <w:multiLevelType w:val="singleLevel"/>
    <w:tmpl w:val="00000012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</w:lvl>
  </w:abstractNum>
  <w:abstractNum w:abstractNumId="15" w15:restartNumberingAfterBreak="0">
    <w:nsid w:val="00000013"/>
    <w:multiLevelType w:val="singleLevel"/>
    <w:tmpl w:val="00000013"/>
    <w:name w:val="WW8Num2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16" w15:restartNumberingAfterBreak="0">
    <w:nsid w:val="00000016"/>
    <w:multiLevelType w:val="singleLevel"/>
    <w:tmpl w:val="00000016"/>
    <w:name w:val="WW8Num30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8"/>
    <w:multiLevelType w:val="singleLevel"/>
    <w:tmpl w:val="00000018"/>
    <w:name w:val="WW8Num3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17" w:hanging="360"/>
      </w:pPr>
      <w:rPr>
        <w:rFonts w:ascii="Symbol" w:eastAsia="Times New Roman" w:hAnsi="Symbol"/>
      </w:rPr>
    </w:lvl>
  </w:abstractNum>
  <w:abstractNum w:abstractNumId="18" w15:restartNumberingAfterBreak="0">
    <w:nsid w:val="0000001A"/>
    <w:multiLevelType w:val="singleLevel"/>
    <w:tmpl w:val="0000001A"/>
    <w:name w:val="WW8Num34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C"/>
    <w:multiLevelType w:val="singleLevel"/>
    <w:tmpl w:val="0000001C"/>
    <w:name w:val="WW8Num36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F"/>
    <w:multiLevelType w:val="singleLevel"/>
    <w:tmpl w:val="0000001F"/>
    <w:name w:val="WW8Num39"/>
    <w:lvl w:ilvl="0">
      <w:start w:val="1"/>
      <w:numFmt w:val="decimal"/>
      <w:suff w:val="space"/>
      <w:lvlText w:val="%1)"/>
      <w:lvlJc w:val="left"/>
      <w:pPr>
        <w:tabs>
          <w:tab w:val="num" w:pos="350"/>
        </w:tabs>
        <w:ind w:left="1127" w:hanging="417"/>
      </w:pPr>
    </w:lvl>
  </w:abstractNum>
  <w:abstractNum w:abstractNumId="21" w15:restartNumberingAfterBreak="0">
    <w:nsid w:val="00000020"/>
    <w:multiLevelType w:val="singleLevel"/>
    <w:tmpl w:val="F2F40042"/>
    <w:name w:val="WW8Num40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2" w15:restartNumberingAfterBreak="0">
    <w:nsid w:val="00000021"/>
    <w:multiLevelType w:val="singleLevel"/>
    <w:tmpl w:val="1F289D8E"/>
    <w:name w:val="WW8Num41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  <w:vertAlign w:val="baseline"/>
      </w:rPr>
    </w:lvl>
  </w:abstractNum>
  <w:abstractNum w:abstractNumId="23" w15:restartNumberingAfterBreak="0">
    <w:nsid w:val="00000023"/>
    <w:multiLevelType w:val="singleLevel"/>
    <w:tmpl w:val="C5EC64DC"/>
    <w:name w:val="WW8Num43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4" w15:restartNumberingAfterBreak="0">
    <w:nsid w:val="00000024"/>
    <w:multiLevelType w:val="singleLevel"/>
    <w:tmpl w:val="00000024"/>
    <w:name w:val="WW8Num44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00000026"/>
    <w:multiLevelType w:val="singleLevel"/>
    <w:tmpl w:val="00000026"/>
    <w:name w:val="WW8Num45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6" w15:restartNumberingAfterBreak="0">
    <w:nsid w:val="00000027"/>
    <w:multiLevelType w:val="singleLevel"/>
    <w:tmpl w:val="00000027"/>
    <w:name w:val="WW8Num4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363"/>
      </w:pPr>
      <w:rPr>
        <w:rFonts w:cs="Times New Roman"/>
        <w:b w:val="0"/>
        <w:color w:val="auto"/>
      </w:rPr>
    </w:lvl>
  </w:abstractNum>
  <w:abstractNum w:abstractNumId="27" w15:restartNumberingAfterBreak="0">
    <w:nsid w:val="0000002C"/>
    <w:multiLevelType w:val="singleLevel"/>
    <w:tmpl w:val="0000002C"/>
    <w:name w:val="WW8Num52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  <w:i w:val="0"/>
      </w:rPr>
    </w:lvl>
  </w:abstractNum>
  <w:abstractNum w:abstractNumId="28" w15:restartNumberingAfterBreak="0">
    <w:nsid w:val="0000002D"/>
    <w:multiLevelType w:val="singleLevel"/>
    <w:tmpl w:val="0000002D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9" w15:restartNumberingAfterBreak="0">
    <w:nsid w:val="0000002F"/>
    <w:multiLevelType w:val="singleLevel"/>
    <w:tmpl w:val="0000002F"/>
    <w:name w:val="WW8Num5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0" w15:restartNumberingAfterBreak="0">
    <w:nsid w:val="00000032"/>
    <w:multiLevelType w:val="singleLevel"/>
    <w:tmpl w:val="00000032"/>
    <w:name w:val="WW8Num58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31" w15:restartNumberingAfterBreak="0">
    <w:nsid w:val="00000033"/>
    <w:multiLevelType w:val="singleLevel"/>
    <w:tmpl w:val="00000033"/>
    <w:name w:val="WW8Num6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17"/>
      </w:pPr>
      <w:rPr>
        <w:rFonts w:ascii="Times New Roman" w:hAnsi="Times New Roman" w:cs="Times New Roman"/>
      </w:rPr>
    </w:lvl>
  </w:abstractNum>
  <w:abstractNum w:abstractNumId="32" w15:restartNumberingAfterBreak="0">
    <w:nsid w:val="00000034"/>
    <w:multiLevelType w:val="singleLevel"/>
    <w:tmpl w:val="00000034"/>
    <w:name w:val="WW8Num6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3" w15:restartNumberingAfterBreak="0">
    <w:nsid w:val="00000035"/>
    <w:multiLevelType w:val="singleLevel"/>
    <w:tmpl w:val="00000035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4" w15:restartNumberingAfterBreak="0">
    <w:nsid w:val="00000036"/>
    <w:multiLevelType w:val="singleLevel"/>
    <w:tmpl w:val="00000036"/>
    <w:name w:val="WW8Num63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5" w15:restartNumberingAfterBreak="0">
    <w:nsid w:val="0000003A"/>
    <w:multiLevelType w:val="singleLevel"/>
    <w:tmpl w:val="0000003A"/>
    <w:name w:val="WW8Num67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eastAsia="Times New Roman"/>
        <w:strike w:val="0"/>
        <w:dstrike w:val="0"/>
      </w:rPr>
    </w:lvl>
  </w:abstractNum>
  <w:abstractNum w:abstractNumId="36" w15:restartNumberingAfterBreak="0">
    <w:nsid w:val="0000003B"/>
    <w:multiLevelType w:val="singleLevel"/>
    <w:tmpl w:val="F4168A70"/>
    <w:name w:val="WW8Num68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37" w15:restartNumberingAfterBreak="0">
    <w:nsid w:val="0000003C"/>
    <w:multiLevelType w:val="singleLevel"/>
    <w:tmpl w:val="0000003C"/>
    <w:name w:val="WW8Num69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8" w15:restartNumberingAfterBreak="0">
    <w:nsid w:val="0000003E"/>
    <w:multiLevelType w:val="singleLevel"/>
    <w:tmpl w:val="1340FA84"/>
    <w:name w:val="WW8Num71"/>
    <w:lvl w:ilvl="0">
      <w:start w:val="1"/>
      <w:numFmt w:val="decimal"/>
      <w:suff w:val="space"/>
      <w:lvlText w:val="(%1)"/>
      <w:lvlJc w:val="left"/>
      <w:pPr>
        <w:ind w:left="397" w:hanging="37"/>
      </w:pPr>
      <w:rPr>
        <w:rFonts w:hint="default"/>
      </w:rPr>
    </w:lvl>
  </w:abstractNum>
  <w:abstractNum w:abstractNumId="39" w15:restartNumberingAfterBreak="0">
    <w:nsid w:val="072A7FB5"/>
    <w:multiLevelType w:val="multilevel"/>
    <w:tmpl w:val="6FBE3F1C"/>
    <w:name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300041"/>
    <w:multiLevelType w:val="hybridMultilevel"/>
    <w:tmpl w:val="4EE65866"/>
    <w:lvl w:ilvl="0" w:tplc="3526831C">
      <w:start w:val="25"/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2" w15:restartNumberingAfterBreak="0">
    <w:nsid w:val="4A707339"/>
    <w:multiLevelType w:val="multilevel"/>
    <w:tmpl w:val="F31403B0"/>
    <w:styleLink w:val="Laad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43" w15:restartNumberingAfterBreak="0">
    <w:nsid w:val="4A806000"/>
    <w:multiLevelType w:val="multilevel"/>
    <w:tmpl w:val="C2B42208"/>
    <w:lvl w:ilvl="0">
      <w:start w:val="1"/>
      <w:numFmt w:val="decimal"/>
      <w:pStyle w:val="Laad7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44" w15:restartNumberingAfterBreak="0">
    <w:nsid w:val="599F01CD"/>
    <w:multiLevelType w:val="hybridMultilevel"/>
    <w:tmpl w:val="4BF2D8EC"/>
    <w:lvl w:ilvl="0" w:tplc="CD4A1D1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5" w15:restartNumberingAfterBreak="0">
    <w:nsid w:val="6439325C"/>
    <w:multiLevelType w:val="hybridMultilevel"/>
    <w:tmpl w:val="9AECDAE2"/>
    <w:lvl w:ilvl="0" w:tplc="0C1E3F3E">
      <w:start w:val="1"/>
      <w:numFmt w:val="lowerLetter"/>
      <w:pStyle w:val="ListBullet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8C4A81B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584FFC"/>
    <w:multiLevelType w:val="hybridMultilevel"/>
    <w:tmpl w:val="63D2C94E"/>
    <w:lvl w:ilvl="0" w:tplc="B4887B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003876">
    <w:abstractNumId w:val="45"/>
  </w:num>
  <w:num w:numId="2" w16cid:durableId="556819779">
    <w:abstractNumId w:val="42"/>
  </w:num>
  <w:num w:numId="3" w16cid:durableId="1007752313">
    <w:abstractNumId w:val="43"/>
  </w:num>
  <w:num w:numId="4" w16cid:durableId="400443729">
    <w:abstractNumId w:val="46"/>
  </w:num>
  <w:num w:numId="5" w16cid:durableId="1683894161">
    <w:abstractNumId w:val="40"/>
  </w:num>
  <w:num w:numId="6" w16cid:durableId="1798792211">
    <w:abstractNumId w:val="44"/>
  </w:num>
  <w:num w:numId="7" w16cid:durableId="1358385168">
    <w:abstractNumId w:val="0"/>
  </w:num>
  <w:num w:numId="8" w16cid:durableId="1303652509">
    <w:abstractNumId w:val="1"/>
  </w:num>
  <w:num w:numId="9" w16cid:durableId="2044940607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81"/>
    <w:rsid w:val="000004D1"/>
    <w:rsid w:val="00001EB3"/>
    <w:rsid w:val="00002CEB"/>
    <w:rsid w:val="0000361F"/>
    <w:rsid w:val="00006054"/>
    <w:rsid w:val="000062D0"/>
    <w:rsid w:val="00011159"/>
    <w:rsid w:val="0001358A"/>
    <w:rsid w:val="00013CD8"/>
    <w:rsid w:val="000141E7"/>
    <w:rsid w:val="00015C51"/>
    <w:rsid w:val="00017704"/>
    <w:rsid w:val="00025D20"/>
    <w:rsid w:val="000264DB"/>
    <w:rsid w:val="0002747E"/>
    <w:rsid w:val="00030EC5"/>
    <w:rsid w:val="00034049"/>
    <w:rsid w:val="00036459"/>
    <w:rsid w:val="00036758"/>
    <w:rsid w:val="00037D37"/>
    <w:rsid w:val="000405AC"/>
    <w:rsid w:val="00040787"/>
    <w:rsid w:val="0004296C"/>
    <w:rsid w:val="000439D4"/>
    <w:rsid w:val="00045DE3"/>
    <w:rsid w:val="0005161C"/>
    <w:rsid w:val="00051C65"/>
    <w:rsid w:val="00052118"/>
    <w:rsid w:val="00053686"/>
    <w:rsid w:val="0005586E"/>
    <w:rsid w:val="00056524"/>
    <w:rsid w:val="00060395"/>
    <w:rsid w:val="00061B6B"/>
    <w:rsid w:val="00063EB9"/>
    <w:rsid w:val="00065AE6"/>
    <w:rsid w:val="00066049"/>
    <w:rsid w:val="000669CD"/>
    <w:rsid w:val="0007035B"/>
    <w:rsid w:val="00070537"/>
    <w:rsid w:val="00074A2A"/>
    <w:rsid w:val="000766E1"/>
    <w:rsid w:val="000768E4"/>
    <w:rsid w:val="00080879"/>
    <w:rsid w:val="00080950"/>
    <w:rsid w:val="000813B0"/>
    <w:rsid w:val="00082DFA"/>
    <w:rsid w:val="000833A9"/>
    <w:rsid w:val="0008426F"/>
    <w:rsid w:val="0008509B"/>
    <w:rsid w:val="0008551D"/>
    <w:rsid w:val="000856B6"/>
    <w:rsid w:val="00085F82"/>
    <w:rsid w:val="00086DD2"/>
    <w:rsid w:val="00090126"/>
    <w:rsid w:val="00093A9D"/>
    <w:rsid w:val="00093D21"/>
    <w:rsid w:val="00095B6A"/>
    <w:rsid w:val="00096995"/>
    <w:rsid w:val="000A0FE4"/>
    <w:rsid w:val="000A36D9"/>
    <w:rsid w:val="000B0386"/>
    <w:rsid w:val="000B2FD7"/>
    <w:rsid w:val="000B78FA"/>
    <w:rsid w:val="000C0A7C"/>
    <w:rsid w:val="000C377F"/>
    <w:rsid w:val="000C5257"/>
    <w:rsid w:val="000C5871"/>
    <w:rsid w:val="000D0684"/>
    <w:rsid w:val="000D1186"/>
    <w:rsid w:val="000D1CB6"/>
    <w:rsid w:val="000D1DF2"/>
    <w:rsid w:val="000D58E8"/>
    <w:rsid w:val="000D7F5C"/>
    <w:rsid w:val="000E0318"/>
    <w:rsid w:val="000E0649"/>
    <w:rsid w:val="000E356C"/>
    <w:rsid w:val="000E4A4E"/>
    <w:rsid w:val="000E6812"/>
    <w:rsid w:val="000F0AC6"/>
    <w:rsid w:val="000F557C"/>
    <w:rsid w:val="000F5E2A"/>
    <w:rsid w:val="000F5F90"/>
    <w:rsid w:val="000F72E2"/>
    <w:rsid w:val="00101604"/>
    <w:rsid w:val="00102EA2"/>
    <w:rsid w:val="001032AA"/>
    <w:rsid w:val="00106360"/>
    <w:rsid w:val="00111CF9"/>
    <w:rsid w:val="001121F2"/>
    <w:rsid w:val="0011370E"/>
    <w:rsid w:val="0011474F"/>
    <w:rsid w:val="00121927"/>
    <w:rsid w:val="001226E3"/>
    <w:rsid w:val="001239A9"/>
    <w:rsid w:val="001243B9"/>
    <w:rsid w:val="0012755C"/>
    <w:rsid w:val="001277D9"/>
    <w:rsid w:val="0013169B"/>
    <w:rsid w:val="00132AD8"/>
    <w:rsid w:val="00132AEE"/>
    <w:rsid w:val="00134402"/>
    <w:rsid w:val="001356EA"/>
    <w:rsid w:val="00137B81"/>
    <w:rsid w:val="00140BD8"/>
    <w:rsid w:val="00140D62"/>
    <w:rsid w:val="001429BD"/>
    <w:rsid w:val="00142D2C"/>
    <w:rsid w:val="001435CE"/>
    <w:rsid w:val="001455C2"/>
    <w:rsid w:val="00150E2D"/>
    <w:rsid w:val="001526C0"/>
    <w:rsid w:val="00153227"/>
    <w:rsid w:val="00153E82"/>
    <w:rsid w:val="00157C7A"/>
    <w:rsid w:val="00164305"/>
    <w:rsid w:val="001655C9"/>
    <w:rsid w:val="00166061"/>
    <w:rsid w:val="00171716"/>
    <w:rsid w:val="0017233E"/>
    <w:rsid w:val="00174B55"/>
    <w:rsid w:val="00175B66"/>
    <w:rsid w:val="00176563"/>
    <w:rsid w:val="00177909"/>
    <w:rsid w:val="001838CB"/>
    <w:rsid w:val="00184B6A"/>
    <w:rsid w:val="00184DD4"/>
    <w:rsid w:val="001850E9"/>
    <w:rsid w:val="00185203"/>
    <w:rsid w:val="0018788B"/>
    <w:rsid w:val="0019056D"/>
    <w:rsid w:val="00191078"/>
    <w:rsid w:val="00191421"/>
    <w:rsid w:val="00194FEC"/>
    <w:rsid w:val="0019648B"/>
    <w:rsid w:val="00197DF7"/>
    <w:rsid w:val="001A0961"/>
    <w:rsid w:val="001A19EA"/>
    <w:rsid w:val="001A21EC"/>
    <w:rsid w:val="001A226A"/>
    <w:rsid w:val="001A4560"/>
    <w:rsid w:val="001A73AC"/>
    <w:rsid w:val="001A7E55"/>
    <w:rsid w:val="001B077D"/>
    <w:rsid w:val="001B2AEC"/>
    <w:rsid w:val="001B4F75"/>
    <w:rsid w:val="001B6320"/>
    <w:rsid w:val="001B6CF1"/>
    <w:rsid w:val="001B76AF"/>
    <w:rsid w:val="001C1720"/>
    <w:rsid w:val="001C2607"/>
    <w:rsid w:val="001C40F4"/>
    <w:rsid w:val="001C7D52"/>
    <w:rsid w:val="001D02AD"/>
    <w:rsid w:val="001D120E"/>
    <w:rsid w:val="001D3BBE"/>
    <w:rsid w:val="001D3CC6"/>
    <w:rsid w:val="001D617C"/>
    <w:rsid w:val="001D6F9B"/>
    <w:rsid w:val="001D710F"/>
    <w:rsid w:val="001E0496"/>
    <w:rsid w:val="001E0FFD"/>
    <w:rsid w:val="001E1429"/>
    <w:rsid w:val="001E2DD6"/>
    <w:rsid w:val="001E43E2"/>
    <w:rsid w:val="001E5013"/>
    <w:rsid w:val="001E58BF"/>
    <w:rsid w:val="001E7FEA"/>
    <w:rsid w:val="001F029A"/>
    <w:rsid w:val="001F0E5B"/>
    <w:rsid w:val="001F302A"/>
    <w:rsid w:val="001F30CA"/>
    <w:rsid w:val="001F52DF"/>
    <w:rsid w:val="001F6601"/>
    <w:rsid w:val="002019A3"/>
    <w:rsid w:val="00201A16"/>
    <w:rsid w:val="0020208C"/>
    <w:rsid w:val="002037A6"/>
    <w:rsid w:val="002042F5"/>
    <w:rsid w:val="002061A2"/>
    <w:rsid w:val="00207E73"/>
    <w:rsid w:val="00214EA5"/>
    <w:rsid w:val="00215EB2"/>
    <w:rsid w:val="00222504"/>
    <w:rsid w:val="0022263B"/>
    <w:rsid w:val="0022266B"/>
    <w:rsid w:val="0022267D"/>
    <w:rsid w:val="00223FB7"/>
    <w:rsid w:val="002306DC"/>
    <w:rsid w:val="002325BB"/>
    <w:rsid w:val="002356BB"/>
    <w:rsid w:val="00236884"/>
    <w:rsid w:val="002374FF"/>
    <w:rsid w:val="002401E1"/>
    <w:rsid w:val="00241D90"/>
    <w:rsid w:val="002427C1"/>
    <w:rsid w:val="00243C8B"/>
    <w:rsid w:val="00243F8E"/>
    <w:rsid w:val="00243FB7"/>
    <w:rsid w:val="00251CE8"/>
    <w:rsid w:val="00254DF3"/>
    <w:rsid w:val="00256554"/>
    <w:rsid w:val="002573E7"/>
    <w:rsid w:val="00260F38"/>
    <w:rsid w:val="0026190C"/>
    <w:rsid w:val="002623E2"/>
    <w:rsid w:val="0026365F"/>
    <w:rsid w:val="0027129A"/>
    <w:rsid w:val="002759A4"/>
    <w:rsid w:val="0027769D"/>
    <w:rsid w:val="002776A6"/>
    <w:rsid w:val="00282E91"/>
    <w:rsid w:val="00282FE7"/>
    <w:rsid w:val="002832BD"/>
    <w:rsid w:val="00283F94"/>
    <w:rsid w:val="00284B2F"/>
    <w:rsid w:val="00286480"/>
    <w:rsid w:val="0028703F"/>
    <w:rsid w:val="0029547D"/>
    <w:rsid w:val="002960D6"/>
    <w:rsid w:val="002A05CF"/>
    <w:rsid w:val="002A3F04"/>
    <w:rsid w:val="002A76CA"/>
    <w:rsid w:val="002B2313"/>
    <w:rsid w:val="002B2B1A"/>
    <w:rsid w:val="002B2E79"/>
    <w:rsid w:val="002B304D"/>
    <w:rsid w:val="002B322F"/>
    <w:rsid w:val="002B33F5"/>
    <w:rsid w:val="002C01EF"/>
    <w:rsid w:val="002C0E2E"/>
    <w:rsid w:val="002C1C9F"/>
    <w:rsid w:val="002C1E77"/>
    <w:rsid w:val="002C31DB"/>
    <w:rsid w:val="002C3E9C"/>
    <w:rsid w:val="002C5811"/>
    <w:rsid w:val="002C6539"/>
    <w:rsid w:val="002D1CD6"/>
    <w:rsid w:val="002D1F79"/>
    <w:rsid w:val="002D5E36"/>
    <w:rsid w:val="002D6E5A"/>
    <w:rsid w:val="002D6F38"/>
    <w:rsid w:val="002E09CE"/>
    <w:rsid w:val="002E1AA5"/>
    <w:rsid w:val="002E3DC5"/>
    <w:rsid w:val="002E4F83"/>
    <w:rsid w:val="002E7F57"/>
    <w:rsid w:val="002F0418"/>
    <w:rsid w:val="002F2231"/>
    <w:rsid w:val="002F2829"/>
    <w:rsid w:val="002F471A"/>
    <w:rsid w:val="002F4ED5"/>
    <w:rsid w:val="002F5DFD"/>
    <w:rsid w:val="003004E0"/>
    <w:rsid w:val="003005CA"/>
    <w:rsid w:val="003013A3"/>
    <w:rsid w:val="0030198B"/>
    <w:rsid w:val="00302128"/>
    <w:rsid w:val="00302470"/>
    <w:rsid w:val="00304C2F"/>
    <w:rsid w:val="00306931"/>
    <w:rsid w:val="003069AA"/>
    <w:rsid w:val="00307BBF"/>
    <w:rsid w:val="00307D96"/>
    <w:rsid w:val="003109C1"/>
    <w:rsid w:val="00313C3C"/>
    <w:rsid w:val="003154F4"/>
    <w:rsid w:val="003156A1"/>
    <w:rsid w:val="0031772C"/>
    <w:rsid w:val="003202D9"/>
    <w:rsid w:val="00320F78"/>
    <w:rsid w:val="00322143"/>
    <w:rsid w:val="003223CB"/>
    <w:rsid w:val="00322DDB"/>
    <w:rsid w:val="003321DF"/>
    <w:rsid w:val="0033522B"/>
    <w:rsid w:val="00336311"/>
    <w:rsid w:val="00336CF5"/>
    <w:rsid w:val="003411AE"/>
    <w:rsid w:val="00341F9D"/>
    <w:rsid w:val="0034516E"/>
    <w:rsid w:val="003451C6"/>
    <w:rsid w:val="0034524F"/>
    <w:rsid w:val="00347F07"/>
    <w:rsid w:val="003500D3"/>
    <w:rsid w:val="00350EC2"/>
    <w:rsid w:val="0035217F"/>
    <w:rsid w:val="0035257A"/>
    <w:rsid w:val="00352FE8"/>
    <w:rsid w:val="00354503"/>
    <w:rsid w:val="003551D2"/>
    <w:rsid w:val="00356A18"/>
    <w:rsid w:val="0036077E"/>
    <w:rsid w:val="003638B7"/>
    <w:rsid w:val="00364A39"/>
    <w:rsid w:val="00364EB9"/>
    <w:rsid w:val="003707DA"/>
    <w:rsid w:val="00375F34"/>
    <w:rsid w:val="00376A5D"/>
    <w:rsid w:val="00377217"/>
    <w:rsid w:val="00377F66"/>
    <w:rsid w:val="00380443"/>
    <w:rsid w:val="0038068E"/>
    <w:rsid w:val="003818E1"/>
    <w:rsid w:val="003848BC"/>
    <w:rsid w:val="0039061A"/>
    <w:rsid w:val="00390F83"/>
    <w:rsid w:val="003917F7"/>
    <w:rsid w:val="003945AC"/>
    <w:rsid w:val="003A05D6"/>
    <w:rsid w:val="003A0A62"/>
    <w:rsid w:val="003A1713"/>
    <w:rsid w:val="003A3B7D"/>
    <w:rsid w:val="003A7904"/>
    <w:rsid w:val="003B0140"/>
    <w:rsid w:val="003B245D"/>
    <w:rsid w:val="003B32C0"/>
    <w:rsid w:val="003B4081"/>
    <w:rsid w:val="003B5CDA"/>
    <w:rsid w:val="003B7229"/>
    <w:rsid w:val="003C1819"/>
    <w:rsid w:val="003D13F2"/>
    <w:rsid w:val="003D42ED"/>
    <w:rsid w:val="003D5CD9"/>
    <w:rsid w:val="003D7728"/>
    <w:rsid w:val="003E323B"/>
    <w:rsid w:val="003F26E2"/>
    <w:rsid w:val="003F415F"/>
    <w:rsid w:val="003F4B99"/>
    <w:rsid w:val="003F4BB1"/>
    <w:rsid w:val="003F4FFF"/>
    <w:rsid w:val="003F72B9"/>
    <w:rsid w:val="003F7881"/>
    <w:rsid w:val="00400279"/>
    <w:rsid w:val="0040184F"/>
    <w:rsid w:val="00403F3A"/>
    <w:rsid w:val="00404EF8"/>
    <w:rsid w:val="00406D59"/>
    <w:rsid w:val="00407251"/>
    <w:rsid w:val="00407DDF"/>
    <w:rsid w:val="0041071A"/>
    <w:rsid w:val="004113F0"/>
    <w:rsid w:val="0041303D"/>
    <w:rsid w:val="004131EC"/>
    <w:rsid w:val="00416E37"/>
    <w:rsid w:val="004176ED"/>
    <w:rsid w:val="00423CFF"/>
    <w:rsid w:val="00424E41"/>
    <w:rsid w:val="004265F5"/>
    <w:rsid w:val="0042783F"/>
    <w:rsid w:val="0043083A"/>
    <w:rsid w:val="00432FDF"/>
    <w:rsid w:val="00434D86"/>
    <w:rsid w:val="00440121"/>
    <w:rsid w:val="004401B2"/>
    <w:rsid w:val="00440730"/>
    <w:rsid w:val="00441436"/>
    <w:rsid w:val="00446F2D"/>
    <w:rsid w:val="004474A9"/>
    <w:rsid w:val="004531D4"/>
    <w:rsid w:val="00453C1D"/>
    <w:rsid w:val="00454326"/>
    <w:rsid w:val="00454363"/>
    <w:rsid w:val="00454FB2"/>
    <w:rsid w:val="004556B3"/>
    <w:rsid w:val="00455993"/>
    <w:rsid w:val="0046493E"/>
    <w:rsid w:val="004651E8"/>
    <w:rsid w:val="00470F7E"/>
    <w:rsid w:val="00472F22"/>
    <w:rsid w:val="00473338"/>
    <w:rsid w:val="0048024A"/>
    <w:rsid w:val="00483A77"/>
    <w:rsid w:val="00483F6A"/>
    <w:rsid w:val="00484189"/>
    <w:rsid w:val="0048468C"/>
    <w:rsid w:val="00486789"/>
    <w:rsid w:val="004867DA"/>
    <w:rsid w:val="00486CF6"/>
    <w:rsid w:val="004873E2"/>
    <w:rsid w:val="00490BFC"/>
    <w:rsid w:val="00491BDF"/>
    <w:rsid w:val="00494167"/>
    <w:rsid w:val="00495ADA"/>
    <w:rsid w:val="00496ABD"/>
    <w:rsid w:val="00497814"/>
    <w:rsid w:val="004A2905"/>
    <w:rsid w:val="004A29B5"/>
    <w:rsid w:val="004A30EF"/>
    <w:rsid w:val="004A486E"/>
    <w:rsid w:val="004A4DF3"/>
    <w:rsid w:val="004A72FF"/>
    <w:rsid w:val="004B0891"/>
    <w:rsid w:val="004B2402"/>
    <w:rsid w:val="004B2786"/>
    <w:rsid w:val="004B39AF"/>
    <w:rsid w:val="004B4420"/>
    <w:rsid w:val="004C006A"/>
    <w:rsid w:val="004C0E7D"/>
    <w:rsid w:val="004C398E"/>
    <w:rsid w:val="004C618A"/>
    <w:rsid w:val="004C7AD9"/>
    <w:rsid w:val="004D09ED"/>
    <w:rsid w:val="004D2397"/>
    <w:rsid w:val="004D5C63"/>
    <w:rsid w:val="004D6743"/>
    <w:rsid w:val="004D6E27"/>
    <w:rsid w:val="004D7992"/>
    <w:rsid w:val="004E38C8"/>
    <w:rsid w:val="004E3BEC"/>
    <w:rsid w:val="004E57DE"/>
    <w:rsid w:val="004E5AD1"/>
    <w:rsid w:val="004E70BA"/>
    <w:rsid w:val="004F0FB6"/>
    <w:rsid w:val="004F1E3F"/>
    <w:rsid w:val="004F3B91"/>
    <w:rsid w:val="004F4751"/>
    <w:rsid w:val="004F6177"/>
    <w:rsid w:val="004F7C78"/>
    <w:rsid w:val="0050056F"/>
    <w:rsid w:val="00506BDD"/>
    <w:rsid w:val="005076BB"/>
    <w:rsid w:val="00510A40"/>
    <w:rsid w:val="0051332F"/>
    <w:rsid w:val="0051384F"/>
    <w:rsid w:val="005144E6"/>
    <w:rsid w:val="00523AAA"/>
    <w:rsid w:val="0052477B"/>
    <w:rsid w:val="0052614B"/>
    <w:rsid w:val="005278CC"/>
    <w:rsid w:val="0053097B"/>
    <w:rsid w:val="00530F9A"/>
    <w:rsid w:val="00534545"/>
    <w:rsid w:val="005345C2"/>
    <w:rsid w:val="00535B40"/>
    <w:rsid w:val="00536C78"/>
    <w:rsid w:val="00537732"/>
    <w:rsid w:val="00537C1E"/>
    <w:rsid w:val="00540EC7"/>
    <w:rsid w:val="0054596D"/>
    <w:rsid w:val="005468C8"/>
    <w:rsid w:val="00550627"/>
    <w:rsid w:val="0055186D"/>
    <w:rsid w:val="00552DE3"/>
    <w:rsid w:val="005533DE"/>
    <w:rsid w:val="005538C2"/>
    <w:rsid w:val="005549A2"/>
    <w:rsid w:val="0055586E"/>
    <w:rsid w:val="005558B9"/>
    <w:rsid w:val="005558BF"/>
    <w:rsid w:val="005574F6"/>
    <w:rsid w:val="005620A2"/>
    <w:rsid w:val="00572047"/>
    <w:rsid w:val="00572BEE"/>
    <w:rsid w:val="00574CC5"/>
    <w:rsid w:val="005769AA"/>
    <w:rsid w:val="00580D5E"/>
    <w:rsid w:val="005821D9"/>
    <w:rsid w:val="00582E0A"/>
    <w:rsid w:val="005852D8"/>
    <w:rsid w:val="00586ED4"/>
    <w:rsid w:val="00587A55"/>
    <w:rsid w:val="00590185"/>
    <w:rsid w:val="005908AC"/>
    <w:rsid w:val="0059158E"/>
    <w:rsid w:val="00592E93"/>
    <w:rsid w:val="0059505F"/>
    <w:rsid w:val="005967AB"/>
    <w:rsid w:val="0059720C"/>
    <w:rsid w:val="005A5D7A"/>
    <w:rsid w:val="005B3E14"/>
    <w:rsid w:val="005B52AD"/>
    <w:rsid w:val="005B6735"/>
    <w:rsid w:val="005B6EED"/>
    <w:rsid w:val="005C630E"/>
    <w:rsid w:val="005C6987"/>
    <w:rsid w:val="005D0AE6"/>
    <w:rsid w:val="005D6700"/>
    <w:rsid w:val="005D71D6"/>
    <w:rsid w:val="005D755F"/>
    <w:rsid w:val="005E1BC7"/>
    <w:rsid w:val="005E2FE1"/>
    <w:rsid w:val="005E521C"/>
    <w:rsid w:val="005E606E"/>
    <w:rsid w:val="005E65C5"/>
    <w:rsid w:val="005F46A0"/>
    <w:rsid w:val="005F5F97"/>
    <w:rsid w:val="005F6FFC"/>
    <w:rsid w:val="00600532"/>
    <w:rsid w:val="00602417"/>
    <w:rsid w:val="00603FDE"/>
    <w:rsid w:val="00605EBA"/>
    <w:rsid w:val="00606186"/>
    <w:rsid w:val="0060745A"/>
    <w:rsid w:val="006114F1"/>
    <w:rsid w:val="00612C28"/>
    <w:rsid w:val="0061445C"/>
    <w:rsid w:val="00614897"/>
    <w:rsid w:val="00614CBD"/>
    <w:rsid w:val="0061546B"/>
    <w:rsid w:val="00616DED"/>
    <w:rsid w:val="00620ECE"/>
    <w:rsid w:val="00621545"/>
    <w:rsid w:val="0062279D"/>
    <w:rsid w:val="0062593C"/>
    <w:rsid w:val="00630690"/>
    <w:rsid w:val="00630ECE"/>
    <w:rsid w:val="006311CF"/>
    <w:rsid w:val="0063527F"/>
    <w:rsid w:val="00637CC1"/>
    <w:rsid w:val="00641EEE"/>
    <w:rsid w:val="00642AF0"/>
    <w:rsid w:val="00645347"/>
    <w:rsid w:val="00645D80"/>
    <w:rsid w:val="006474CE"/>
    <w:rsid w:val="00650717"/>
    <w:rsid w:val="00652243"/>
    <w:rsid w:val="006523DD"/>
    <w:rsid w:val="00652465"/>
    <w:rsid w:val="00652FF8"/>
    <w:rsid w:val="006533C1"/>
    <w:rsid w:val="00655364"/>
    <w:rsid w:val="00655871"/>
    <w:rsid w:val="0066130B"/>
    <w:rsid w:val="00665CE5"/>
    <w:rsid w:val="006668A4"/>
    <w:rsid w:val="0066745E"/>
    <w:rsid w:val="0067088E"/>
    <w:rsid w:val="006713FE"/>
    <w:rsid w:val="006722A9"/>
    <w:rsid w:val="0067269F"/>
    <w:rsid w:val="00673580"/>
    <w:rsid w:val="006739FA"/>
    <w:rsid w:val="006749C1"/>
    <w:rsid w:val="00676A1F"/>
    <w:rsid w:val="0067702A"/>
    <w:rsid w:val="006777A9"/>
    <w:rsid w:val="00677DCD"/>
    <w:rsid w:val="00680CA1"/>
    <w:rsid w:val="00684C2C"/>
    <w:rsid w:val="00684E11"/>
    <w:rsid w:val="00685739"/>
    <w:rsid w:val="00685C0E"/>
    <w:rsid w:val="00691ABD"/>
    <w:rsid w:val="00697FB9"/>
    <w:rsid w:val="006A01C7"/>
    <w:rsid w:val="006A1103"/>
    <w:rsid w:val="006A2658"/>
    <w:rsid w:val="006A2A23"/>
    <w:rsid w:val="006A2AED"/>
    <w:rsid w:val="006A2DB6"/>
    <w:rsid w:val="006A3096"/>
    <w:rsid w:val="006A49FC"/>
    <w:rsid w:val="006A4FB5"/>
    <w:rsid w:val="006A78A6"/>
    <w:rsid w:val="006B0A1C"/>
    <w:rsid w:val="006B0D1D"/>
    <w:rsid w:val="006B259C"/>
    <w:rsid w:val="006B47B6"/>
    <w:rsid w:val="006B4CB3"/>
    <w:rsid w:val="006B62C0"/>
    <w:rsid w:val="006B69F6"/>
    <w:rsid w:val="006C1A8E"/>
    <w:rsid w:val="006C407F"/>
    <w:rsid w:val="006C6B47"/>
    <w:rsid w:val="006C73EA"/>
    <w:rsid w:val="006D5BC0"/>
    <w:rsid w:val="006D78D0"/>
    <w:rsid w:val="006E1109"/>
    <w:rsid w:val="006E18CB"/>
    <w:rsid w:val="006E350B"/>
    <w:rsid w:val="006E4F9A"/>
    <w:rsid w:val="006E52C1"/>
    <w:rsid w:val="006E5B71"/>
    <w:rsid w:val="006E697E"/>
    <w:rsid w:val="006F155B"/>
    <w:rsid w:val="006F1693"/>
    <w:rsid w:val="006F4C17"/>
    <w:rsid w:val="007000B7"/>
    <w:rsid w:val="0070301C"/>
    <w:rsid w:val="00703251"/>
    <w:rsid w:val="00707C6C"/>
    <w:rsid w:val="00711D79"/>
    <w:rsid w:val="00712CE0"/>
    <w:rsid w:val="00714F86"/>
    <w:rsid w:val="0071638D"/>
    <w:rsid w:val="00720AD9"/>
    <w:rsid w:val="00720FBB"/>
    <w:rsid w:val="00722A22"/>
    <w:rsid w:val="00722C3C"/>
    <w:rsid w:val="00723AAB"/>
    <w:rsid w:val="00726971"/>
    <w:rsid w:val="00730536"/>
    <w:rsid w:val="00731224"/>
    <w:rsid w:val="00733719"/>
    <w:rsid w:val="00733890"/>
    <w:rsid w:val="00740878"/>
    <w:rsid w:val="00740FCE"/>
    <w:rsid w:val="00744516"/>
    <w:rsid w:val="00744EE1"/>
    <w:rsid w:val="007457DB"/>
    <w:rsid w:val="00750352"/>
    <w:rsid w:val="00750BBA"/>
    <w:rsid w:val="00752EDC"/>
    <w:rsid w:val="007569F7"/>
    <w:rsid w:val="00756AE3"/>
    <w:rsid w:val="00757FF2"/>
    <w:rsid w:val="00761983"/>
    <w:rsid w:val="00761B7C"/>
    <w:rsid w:val="0076683C"/>
    <w:rsid w:val="007676EC"/>
    <w:rsid w:val="00767851"/>
    <w:rsid w:val="00767A68"/>
    <w:rsid w:val="00767C97"/>
    <w:rsid w:val="0077129E"/>
    <w:rsid w:val="00771882"/>
    <w:rsid w:val="00772DEF"/>
    <w:rsid w:val="00773DE3"/>
    <w:rsid w:val="00776144"/>
    <w:rsid w:val="00780584"/>
    <w:rsid w:val="007827F0"/>
    <w:rsid w:val="00783795"/>
    <w:rsid w:val="007845E4"/>
    <w:rsid w:val="00785819"/>
    <w:rsid w:val="00787BDD"/>
    <w:rsid w:val="00790FCB"/>
    <w:rsid w:val="007920CF"/>
    <w:rsid w:val="00792B73"/>
    <w:rsid w:val="00794381"/>
    <w:rsid w:val="007947D9"/>
    <w:rsid w:val="0079571C"/>
    <w:rsid w:val="00797AD3"/>
    <w:rsid w:val="007A13F9"/>
    <w:rsid w:val="007A15FB"/>
    <w:rsid w:val="007A1B81"/>
    <w:rsid w:val="007A3F06"/>
    <w:rsid w:val="007A41AA"/>
    <w:rsid w:val="007A4DB6"/>
    <w:rsid w:val="007A5B91"/>
    <w:rsid w:val="007B2322"/>
    <w:rsid w:val="007B4408"/>
    <w:rsid w:val="007B4CE9"/>
    <w:rsid w:val="007B5BF5"/>
    <w:rsid w:val="007B6342"/>
    <w:rsid w:val="007B6701"/>
    <w:rsid w:val="007B7090"/>
    <w:rsid w:val="007C2E6C"/>
    <w:rsid w:val="007C5877"/>
    <w:rsid w:val="007C6360"/>
    <w:rsid w:val="007C76C5"/>
    <w:rsid w:val="007D1282"/>
    <w:rsid w:val="007D264B"/>
    <w:rsid w:val="007D4646"/>
    <w:rsid w:val="007D5D78"/>
    <w:rsid w:val="007D5D7F"/>
    <w:rsid w:val="007E3BC5"/>
    <w:rsid w:val="007E3F1B"/>
    <w:rsid w:val="007E5617"/>
    <w:rsid w:val="007E60A4"/>
    <w:rsid w:val="007E76B7"/>
    <w:rsid w:val="007E7FDF"/>
    <w:rsid w:val="007F2213"/>
    <w:rsid w:val="007F4C4D"/>
    <w:rsid w:val="007F55AE"/>
    <w:rsid w:val="007F56D1"/>
    <w:rsid w:val="007F5826"/>
    <w:rsid w:val="007F5F63"/>
    <w:rsid w:val="007F6BB8"/>
    <w:rsid w:val="00807AC0"/>
    <w:rsid w:val="00807CBF"/>
    <w:rsid w:val="0081208C"/>
    <w:rsid w:val="00812422"/>
    <w:rsid w:val="00814B8F"/>
    <w:rsid w:val="00816230"/>
    <w:rsid w:val="0081628F"/>
    <w:rsid w:val="00821171"/>
    <w:rsid w:val="008213FC"/>
    <w:rsid w:val="00822C44"/>
    <w:rsid w:val="00823847"/>
    <w:rsid w:val="0082401A"/>
    <w:rsid w:val="00824185"/>
    <w:rsid w:val="0082471D"/>
    <w:rsid w:val="00824F86"/>
    <w:rsid w:val="0082677D"/>
    <w:rsid w:val="00826D8F"/>
    <w:rsid w:val="00826FFC"/>
    <w:rsid w:val="00830A5F"/>
    <w:rsid w:val="008360EA"/>
    <w:rsid w:val="00844AA2"/>
    <w:rsid w:val="00851060"/>
    <w:rsid w:val="00852E81"/>
    <w:rsid w:val="00853E37"/>
    <w:rsid w:val="008547A1"/>
    <w:rsid w:val="00857219"/>
    <w:rsid w:val="00857BCB"/>
    <w:rsid w:val="008611F6"/>
    <w:rsid w:val="00862605"/>
    <w:rsid w:val="008631F7"/>
    <w:rsid w:val="00864605"/>
    <w:rsid w:val="008662AF"/>
    <w:rsid w:val="008712B5"/>
    <w:rsid w:val="00872E6B"/>
    <w:rsid w:val="00873577"/>
    <w:rsid w:val="0087385C"/>
    <w:rsid w:val="00875750"/>
    <w:rsid w:val="0087736C"/>
    <w:rsid w:val="00880A5E"/>
    <w:rsid w:val="00881668"/>
    <w:rsid w:val="00881DD1"/>
    <w:rsid w:val="00883F5F"/>
    <w:rsid w:val="00885A55"/>
    <w:rsid w:val="0089059D"/>
    <w:rsid w:val="00890BAD"/>
    <w:rsid w:val="00895BB9"/>
    <w:rsid w:val="00896E83"/>
    <w:rsid w:val="008970EE"/>
    <w:rsid w:val="008A019F"/>
    <w:rsid w:val="008A24C3"/>
    <w:rsid w:val="008A2B6E"/>
    <w:rsid w:val="008A2B7C"/>
    <w:rsid w:val="008A7B70"/>
    <w:rsid w:val="008B0645"/>
    <w:rsid w:val="008B0680"/>
    <w:rsid w:val="008B1F6E"/>
    <w:rsid w:val="008B3317"/>
    <w:rsid w:val="008B3799"/>
    <w:rsid w:val="008B4D19"/>
    <w:rsid w:val="008B5952"/>
    <w:rsid w:val="008B7A3C"/>
    <w:rsid w:val="008C1357"/>
    <w:rsid w:val="008C2454"/>
    <w:rsid w:val="008C30D3"/>
    <w:rsid w:val="008C3600"/>
    <w:rsid w:val="008C4402"/>
    <w:rsid w:val="008C6D2C"/>
    <w:rsid w:val="008C746B"/>
    <w:rsid w:val="008D06D2"/>
    <w:rsid w:val="008D3BE6"/>
    <w:rsid w:val="008D41F3"/>
    <w:rsid w:val="008D5BEC"/>
    <w:rsid w:val="008D606D"/>
    <w:rsid w:val="008E2D43"/>
    <w:rsid w:val="008E342F"/>
    <w:rsid w:val="008E568A"/>
    <w:rsid w:val="008E69B3"/>
    <w:rsid w:val="008F0461"/>
    <w:rsid w:val="008F5613"/>
    <w:rsid w:val="00901421"/>
    <w:rsid w:val="0090208A"/>
    <w:rsid w:val="00904AAC"/>
    <w:rsid w:val="00910E4A"/>
    <w:rsid w:val="009116AD"/>
    <w:rsid w:val="00911B76"/>
    <w:rsid w:val="00914EE6"/>
    <w:rsid w:val="00915F40"/>
    <w:rsid w:val="0091625E"/>
    <w:rsid w:val="009202E7"/>
    <w:rsid w:val="0092032B"/>
    <w:rsid w:val="009206CE"/>
    <w:rsid w:val="00920E1E"/>
    <w:rsid w:val="00922401"/>
    <w:rsid w:val="00923B04"/>
    <w:rsid w:val="00923CDF"/>
    <w:rsid w:val="009253AC"/>
    <w:rsid w:val="00925D06"/>
    <w:rsid w:val="00927102"/>
    <w:rsid w:val="009304EA"/>
    <w:rsid w:val="009314F7"/>
    <w:rsid w:val="0093405E"/>
    <w:rsid w:val="00935538"/>
    <w:rsid w:val="0094086E"/>
    <w:rsid w:val="00940C7D"/>
    <w:rsid w:val="00940CAE"/>
    <w:rsid w:val="00943770"/>
    <w:rsid w:val="009438E0"/>
    <w:rsid w:val="00944AF6"/>
    <w:rsid w:val="00946A69"/>
    <w:rsid w:val="00951C0A"/>
    <w:rsid w:val="00955336"/>
    <w:rsid w:val="00957366"/>
    <w:rsid w:val="009605CE"/>
    <w:rsid w:val="0096283F"/>
    <w:rsid w:val="009634D5"/>
    <w:rsid w:val="0096455D"/>
    <w:rsid w:val="009645D9"/>
    <w:rsid w:val="00966B88"/>
    <w:rsid w:val="009678BF"/>
    <w:rsid w:val="0097136B"/>
    <w:rsid w:val="00972322"/>
    <w:rsid w:val="00972456"/>
    <w:rsid w:val="00972511"/>
    <w:rsid w:val="009730A0"/>
    <w:rsid w:val="0097575A"/>
    <w:rsid w:val="0097680F"/>
    <w:rsid w:val="0097760E"/>
    <w:rsid w:val="0098090B"/>
    <w:rsid w:val="00980EF7"/>
    <w:rsid w:val="00981667"/>
    <w:rsid w:val="00986630"/>
    <w:rsid w:val="009868EA"/>
    <w:rsid w:val="00986C55"/>
    <w:rsid w:val="0099285D"/>
    <w:rsid w:val="00995E30"/>
    <w:rsid w:val="009A3680"/>
    <w:rsid w:val="009A54D8"/>
    <w:rsid w:val="009A63B1"/>
    <w:rsid w:val="009B0A7A"/>
    <w:rsid w:val="009B319E"/>
    <w:rsid w:val="009B3743"/>
    <w:rsid w:val="009B4333"/>
    <w:rsid w:val="009B5FB5"/>
    <w:rsid w:val="009B7FB9"/>
    <w:rsid w:val="009C2887"/>
    <w:rsid w:val="009C5F32"/>
    <w:rsid w:val="009D22EC"/>
    <w:rsid w:val="009D27DD"/>
    <w:rsid w:val="009D2B10"/>
    <w:rsid w:val="009D3F3C"/>
    <w:rsid w:val="009D6915"/>
    <w:rsid w:val="009E03B5"/>
    <w:rsid w:val="009E3550"/>
    <w:rsid w:val="009E645D"/>
    <w:rsid w:val="009F297A"/>
    <w:rsid w:val="009F3A90"/>
    <w:rsid w:val="009F5263"/>
    <w:rsid w:val="00A00C16"/>
    <w:rsid w:val="00A01C29"/>
    <w:rsid w:val="00A01F6C"/>
    <w:rsid w:val="00A02187"/>
    <w:rsid w:val="00A03949"/>
    <w:rsid w:val="00A04537"/>
    <w:rsid w:val="00A05027"/>
    <w:rsid w:val="00A05EFC"/>
    <w:rsid w:val="00A065D3"/>
    <w:rsid w:val="00A06EA7"/>
    <w:rsid w:val="00A10746"/>
    <w:rsid w:val="00A15014"/>
    <w:rsid w:val="00A1695A"/>
    <w:rsid w:val="00A1728A"/>
    <w:rsid w:val="00A22A19"/>
    <w:rsid w:val="00A23D2F"/>
    <w:rsid w:val="00A25DF9"/>
    <w:rsid w:val="00A25EFE"/>
    <w:rsid w:val="00A32EB4"/>
    <w:rsid w:val="00A34BA6"/>
    <w:rsid w:val="00A36C25"/>
    <w:rsid w:val="00A40934"/>
    <w:rsid w:val="00A410E3"/>
    <w:rsid w:val="00A413D1"/>
    <w:rsid w:val="00A420C3"/>
    <w:rsid w:val="00A42251"/>
    <w:rsid w:val="00A442BB"/>
    <w:rsid w:val="00A465B8"/>
    <w:rsid w:val="00A5069C"/>
    <w:rsid w:val="00A52B23"/>
    <w:rsid w:val="00A556CA"/>
    <w:rsid w:val="00A55EFB"/>
    <w:rsid w:val="00A60DB3"/>
    <w:rsid w:val="00A611DD"/>
    <w:rsid w:val="00A62C46"/>
    <w:rsid w:val="00A649DF"/>
    <w:rsid w:val="00A65EE1"/>
    <w:rsid w:val="00A67018"/>
    <w:rsid w:val="00A709BA"/>
    <w:rsid w:val="00A763E0"/>
    <w:rsid w:val="00A80373"/>
    <w:rsid w:val="00A81433"/>
    <w:rsid w:val="00A8199D"/>
    <w:rsid w:val="00A81D0D"/>
    <w:rsid w:val="00A82EF7"/>
    <w:rsid w:val="00A84022"/>
    <w:rsid w:val="00A8563A"/>
    <w:rsid w:val="00A86999"/>
    <w:rsid w:val="00A911E5"/>
    <w:rsid w:val="00A92768"/>
    <w:rsid w:val="00A9416A"/>
    <w:rsid w:val="00AA0D4B"/>
    <w:rsid w:val="00AA2E73"/>
    <w:rsid w:val="00AA3182"/>
    <w:rsid w:val="00AA35B1"/>
    <w:rsid w:val="00AA454A"/>
    <w:rsid w:val="00AB0A78"/>
    <w:rsid w:val="00AB0BEE"/>
    <w:rsid w:val="00AB28F3"/>
    <w:rsid w:val="00AB307B"/>
    <w:rsid w:val="00AB422A"/>
    <w:rsid w:val="00AB4DDC"/>
    <w:rsid w:val="00AB54E5"/>
    <w:rsid w:val="00AC13C4"/>
    <w:rsid w:val="00AC2A3E"/>
    <w:rsid w:val="00AC3B48"/>
    <w:rsid w:val="00AC4DBB"/>
    <w:rsid w:val="00AC73B2"/>
    <w:rsid w:val="00AC7D3E"/>
    <w:rsid w:val="00AD3BCB"/>
    <w:rsid w:val="00AD3D99"/>
    <w:rsid w:val="00AD42C1"/>
    <w:rsid w:val="00AD4543"/>
    <w:rsid w:val="00AD67EE"/>
    <w:rsid w:val="00AD6C32"/>
    <w:rsid w:val="00AD6D88"/>
    <w:rsid w:val="00AD75EC"/>
    <w:rsid w:val="00AE02AC"/>
    <w:rsid w:val="00AE1947"/>
    <w:rsid w:val="00AE4504"/>
    <w:rsid w:val="00AE50ED"/>
    <w:rsid w:val="00AE5951"/>
    <w:rsid w:val="00AF0966"/>
    <w:rsid w:val="00AF3352"/>
    <w:rsid w:val="00AF3EEA"/>
    <w:rsid w:val="00B00FB4"/>
    <w:rsid w:val="00B01465"/>
    <w:rsid w:val="00B02049"/>
    <w:rsid w:val="00B03C7C"/>
    <w:rsid w:val="00B04FF2"/>
    <w:rsid w:val="00B05018"/>
    <w:rsid w:val="00B0680F"/>
    <w:rsid w:val="00B12921"/>
    <w:rsid w:val="00B145E1"/>
    <w:rsid w:val="00B16095"/>
    <w:rsid w:val="00B217BF"/>
    <w:rsid w:val="00B2534E"/>
    <w:rsid w:val="00B257F2"/>
    <w:rsid w:val="00B3062C"/>
    <w:rsid w:val="00B30F03"/>
    <w:rsid w:val="00B353EF"/>
    <w:rsid w:val="00B35802"/>
    <w:rsid w:val="00B35AF0"/>
    <w:rsid w:val="00B35F0B"/>
    <w:rsid w:val="00B40964"/>
    <w:rsid w:val="00B4478B"/>
    <w:rsid w:val="00B44B9C"/>
    <w:rsid w:val="00B4561C"/>
    <w:rsid w:val="00B45944"/>
    <w:rsid w:val="00B4639C"/>
    <w:rsid w:val="00B47BAA"/>
    <w:rsid w:val="00B543C2"/>
    <w:rsid w:val="00B54A33"/>
    <w:rsid w:val="00B54ABE"/>
    <w:rsid w:val="00B561E3"/>
    <w:rsid w:val="00B56F65"/>
    <w:rsid w:val="00B6233C"/>
    <w:rsid w:val="00B64F0D"/>
    <w:rsid w:val="00B66DA5"/>
    <w:rsid w:val="00B717BB"/>
    <w:rsid w:val="00B73FA7"/>
    <w:rsid w:val="00B75C39"/>
    <w:rsid w:val="00B82F61"/>
    <w:rsid w:val="00B82F85"/>
    <w:rsid w:val="00B83FA8"/>
    <w:rsid w:val="00B84695"/>
    <w:rsid w:val="00B84C8A"/>
    <w:rsid w:val="00B8557A"/>
    <w:rsid w:val="00B87095"/>
    <w:rsid w:val="00B87310"/>
    <w:rsid w:val="00B917B0"/>
    <w:rsid w:val="00B94E20"/>
    <w:rsid w:val="00B96F28"/>
    <w:rsid w:val="00BA26B9"/>
    <w:rsid w:val="00BA27CB"/>
    <w:rsid w:val="00BA2B2E"/>
    <w:rsid w:val="00BA5AFE"/>
    <w:rsid w:val="00BB2B79"/>
    <w:rsid w:val="00BB4FAC"/>
    <w:rsid w:val="00BB59FD"/>
    <w:rsid w:val="00BC3EAA"/>
    <w:rsid w:val="00BC4104"/>
    <w:rsid w:val="00BC63D5"/>
    <w:rsid w:val="00BC67B3"/>
    <w:rsid w:val="00BC6B1B"/>
    <w:rsid w:val="00BC700B"/>
    <w:rsid w:val="00BC7BDD"/>
    <w:rsid w:val="00BD12EC"/>
    <w:rsid w:val="00BD14AB"/>
    <w:rsid w:val="00BD4C4A"/>
    <w:rsid w:val="00BD591D"/>
    <w:rsid w:val="00BD600B"/>
    <w:rsid w:val="00BD6968"/>
    <w:rsid w:val="00BE0878"/>
    <w:rsid w:val="00BE17BA"/>
    <w:rsid w:val="00BE189E"/>
    <w:rsid w:val="00BE3584"/>
    <w:rsid w:val="00BE70CF"/>
    <w:rsid w:val="00BE7B95"/>
    <w:rsid w:val="00BF15A3"/>
    <w:rsid w:val="00BF4A7F"/>
    <w:rsid w:val="00C02614"/>
    <w:rsid w:val="00C03FAF"/>
    <w:rsid w:val="00C1172A"/>
    <w:rsid w:val="00C1442A"/>
    <w:rsid w:val="00C15388"/>
    <w:rsid w:val="00C167D3"/>
    <w:rsid w:val="00C16CE9"/>
    <w:rsid w:val="00C17633"/>
    <w:rsid w:val="00C20889"/>
    <w:rsid w:val="00C219F6"/>
    <w:rsid w:val="00C24029"/>
    <w:rsid w:val="00C2479A"/>
    <w:rsid w:val="00C2592A"/>
    <w:rsid w:val="00C26211"/>
    <w:rsid w:val="00C317EC"/>
    <w:rsid w:val="00C3182C"/>
    <w:rsid w:val="00C319BE"/>
    <w:rsid w:val="00C32D98"/>
    <w:rsid w:val="00C337BD"/>
    <w:rsid w:val="00C3566D"/>
    <w:rsid w:val="00C36DDF"/>
    <w:rsid w:val="00C37474"/>
    <w:rsid w:val="00C4501B"/>
    <w:rsid w:val="00C455F3"/>
    <w:rsid w:val="00C46526"/>
    <w:rsid w:val="00C4709D"/>
    <w:rsid w:val="00C522D9"/>
    <w:rsid w:val="00C526AB"/>
    <w:rsid w:val="00C52B10"/>
    <w:rsid w:val="00C5437E"/>
    <w:rsid w:val="00C54D4C"/>
    <w:rsid w:val="00C54DE0"/>
    <w:rsid w:val="00C5689E"/>
    <w:rsid w:val="00C578CB"/>
    <w:rsid w:val="00C61D25"/>
    <w:rsid w:val="00C63579"/>
    <w:rsid w:val="00C65FBE"/>
    <w:rsid w:val="00C7042B"/>
    <w:rsid w:val="00C70B3C"/>
    <w:rsid w:val="00C70D7A"/>
    <w:rsid w:val="00C7194F"/>
    <w:rsid w:val="00C739C0"/>
    <w:rsid w:val="00C76A18"/>
    <w:rsid w:val="00C773C6"/>
    <w:rsid w:val="00C77F91"/>
    <w:rsid w:val="00C82B5F"/>
    <w:rsid w:val="00C82DF7"/>
    <w:rsid w:val="00C830B1"/>
    <w:rsid w:val="00C83EDC"/>
    <w:rsid w:val="00C85F61"/>
    <w:rsid w:val="00C87F5E"/>
    <w:rsid w:val="00C91015"/>
    <w:rsid w:val="00C92342"/>
    <w:rsid w:val="00C93301"/>
    <w:rsid w:val="00C953DC"/>
    <w:rsid w:val="00C95CDA"/>
    <w:rsid w:val="00C971AB"/>
    <w:rsid w:val="00CA0CC2"/>
    <w:rsid w:val="00CA2ACB"/>
    <w:rsid w:val="00CA3832"/>
    <w:rsid w:val="00CA3EB5"/>
    <w:rsid w:val="00CA4A58"/>
    <w:rsid w:val="00CA56FE"/>
    <w:rsid w:val="00CA7321"/>
    <w:rsid w:val="00CB4206"/>
    <w:rsid w:val="00CB515F"/>
    <w:rsid w:val="00CB7EE3"/>
    <w:rsid w:val="00CC0797"/>
    <w:rsid w:val="00CC17AA"/>
    <w:rsid w:val="00CC184C"/>
    <w:rsid w:val="00CC2B74"/>
    <w:rsid w:val="00CC39C6"/>
    <w:rsid w:val="00CC4CD1"/>
    <w:rsid w:val="00CC552C"/>
    <w:rsid w:val="00CC6847"/>
    <w:rsid w:val="00CC6C1E"/>
    <w:rsid w:val="00CC7C97"/>
    <w:rsid w:val="00CD2A24"/>
    <w:rsid w:val="00CD4360"/>
    <w:rsid w:val="00CE0A8F"/>
    <w:rsid w:val="00CF39B3"/>
    <w:rsid w:val="00CF485B"/>
    <w:rsid w:val="00CF524C"/>
    <w:rsid w:val="00CF6918"/>
    <w:rsid w:val="00CF6D9A"/>
    <w:rsid w:val="00CF703C"/>
    <w:rsid w:val="00D009F3"/>
    <w:rsid w:val="00D022D9"/>
    <w:rsid w:val="00D04F63"/>
    <w:rsid w:val="00D0632E"/>
    <w:rsid w:val="00D10D9C"/>
    <w:rsid w:val="00D12186"/>
    <w:rsid w:val="00D12213"/>
    <w:rsid w:val="00D12510"/>
    <w:rsid w:val="00D12FC3"/>
    <w:rsid w:val="00D13E53"/>
    <w:rsid w:val="00D14A42"/>
    <w:rsid w:val="00D14CAB"/>
    <w:rsid w:val="00D14D40"/>
    <w:rsid w:val="00D17004"/>
    <w:rsid w:val="00D212A6"/>
    <w:rsid w:val="00D2153E"/>
    <w:rsid w:val="00D22189"/>
    <w:rsid w:val="00D270F3"/>
    <w:rsid w:val="00D27810"/>
    <w:rsid w:val="00D27E67"/>
    <w:rsid w:val="00D350F9"/>
    <w:rsid w:val="00D36595"/>
    <w:rsid w:val="00D40D90"/>
    <w:rsid w:val="00D4165E"/>
    <w:rsid w:val="00D4272E"/>
    <w:rsid w:val="00D43FE5"/>
    <w:rsid w:val="00D45F61"/>
    <w:rsid w:val="00D4607F"/>
    <w:rsid w:val="00D51707"/>
    <w:rsid w:val="00D517AE"/>
    <w:rsid w:val="00D524DF"/>
    <w:rsid w:val="00D52CDA"/>
    <w:rsid w:val="00D54720"/>
    <w:rsid w:val="00D56245"/>
    <w:rsid w:val="00D5636E"/>
    <w:rsid w:val="00D62F5E"/>
    <w:rsid w:val="00D6465C"/>
    <w:rsid w:val="00D665DD"/>
    <w:rsid w:val="00D67728"/>
    <w:rsid w:val="00D74AC6"/>
    <w:rsid w:val="00D77EA4"/>
    <w:rsid w:val="00D82C77"/>
    <w:rsid w:val="00D85AB9"/>
    <w:rsid w:val="00D85C10"/>
    <w:rsid w:val="00D86189"/>
    <w:rsid w:val="00D873E0"/>
    <w:rsid w:val="00D90608"/>
    <w:rsid w:val="00D931DE"/>
    <w:rsid w:val="00DA0949"/>
    <w:rsid w:val="00DA0A27"/>
    <w:rsid w:val="00DA0FDF"/>
    <w:rsid w:val="00DA269D"/>
    <w:rsid w:val="00DA3086"/>
    <w:rsid w:val="00DA3D8F"/>
    <w:rsid w:val="00DB00B0"/>
    <w:rsid w:val="00DB026E"/>
    <w:rsid w:val="00DB02A7"/>
    <w:rsid w:val="00DB2A0B"/>
    <w:rsid w:val="00DB3068"/>
    <w:rsid w:val="00DB34B8"/>
    <w:rsid w:val="00DB3D8E"/>
    <w:rsid w:val="00DB4CAD"/>
    <w:rsid w:val="00DB5041"/>
    <w:rsid w:val="00DB5BC4"/>
    <w:rsid w:val="00DB77FE"/>
    <w:rsid w:val="00DB78E9"/>
    <w:rsid w:val="00DC1822"/>
    <w:rsid w:val="00DC4244"/>
    <w:rsid w:val="00DC46A5"/>
    <w:rsid w:val="00DC51DE"/>
    <w:rsid w:val="00DC5D68"/>
    <w:rsid w:val="00DC6393"/>
    <w:rsid w:val="00DD136B"/>
    <w:rsid w:val="00DD1426"/>
    <w:rsid w:val="00DD4208"/>
    <w:rsid w:val="00DD420C"/>
    <w:rsid w:val="00DD549F"/>
    <w:rsid w:val="00DE0F9B"/>
    <w:rsid w:val="00DE2CE7"/>
    <w:rsid w:val="00DE7071"/>
    <w:rsid w:val="00DE70B1"/>
    <w:rsid w:val="00DF343C"/>
    <w:rsid w:val="00DF3D69"/>
    <w:rsid w:val="00DF4854"/>
    <w:rsid w:val="00DF6BE2"/>
    <w:rsid w:val="00E007D3"/>
    <w:rsid w:val="00E014C6"/>
    <w:rsid w:val="00E01D6E"/>
    <w:rsid w:val="00E13B36"/>
    <w:rsid w:val="00E14772"/>
    <w:rsid w:val="00E15728"/>
    <w:rsid w:val="00E15807"/>
    <w:rsid w:val="00E15932"/>
    <w:rsid w:val="00E15AFE"/>
    <w:rsid w:val="00E21612"/>
    <w:rsid w:val="00E22961"/>
    <w:rsid w:val="00E22B91"/>
    <w:rsid w:val="00E24D8F"/>
    <w:rsid w:val="00E26B76"/>
    <w:rsid w:val="00E33AC8"/>
    <w:rsid w:val="00E35313"/>
    <w:rsid w:val="00E360AE"/>
    <w:rsid w:val="00E36607"/>
    <w:rsid w:val="00E4152F"/>
    <w:rsid w:val="00E43323"/>
    <w:rsid w:val="00E4370F"/>
    <w:rsid w:val="00E44C40"/>
    <w:rsid w:val="00E45AD5"/>
    <w:rsid w:val="00E469BB"/>
    <w:rsid w:val="00E46AE6"/>
    <w:rsid w:val="00E510E7"/>
    <w:rsid w:val="00E52C44"/>
    <w:rsid w:val="00E53700"/>
    <w:rsid w:val="00E57A38"/>
    <w:rsid w:val="00E628F2"/>
    <w:rsid w:val="00E65086"/>
    <w:rsid w:val="00E66623"/>
    <w:rsid w:val="00E66EFB"/>
    <w:rsid w:val="00E70200"/>
    <w:rsid w:val="00E70641"/>
    <w:rsid w:val="00E70BE5"/>
    <w:rsid w:val="00E716A5"/>
    <w:rsid w:val="00E7197C"/>
    <w:rsid w:val="00E73921"/>
    <w:rsid w:val="00E73F29"/>
    <w:rsid w:val="00E8364E"/>
    <w:rsid w:val="00E85663"/>
    <w:rsid w:val="00E87BB6"/>
    <w:rsid w:val="00E87FD7"/>
    <w:rsid w:val="00E928F3"/>
    <w:rsid w:val="00E9521C"/>
    <w:rsid w:val="00EA10C3"/>
    <w:rsid w:val="00EA1904"/>
    <w:rsid w:val="00EB01BB"/>
    <w:rsid w:val="00EB29E8"/>
    <w:rsid w:val="00EB4F93"/>
    <w:rsid w:val="00EB56E7"/>
    <w:rsid w:val="00EB64F1"/>
    <w:rsid w:val="00EC422C"/>
    <w:rsid w:val="00EC430F"/>
    <w:rsid w:val="00EC580E"/>
    <w:rsid w:val="00ED26F3"/>
    <w:rsid w:val="00ED2BDC"/>
    <w:rsid w:val="00ED2F61"/>
    <w:rsid w:val="00ED5D93"/>
    <w:rsid w:val="00ED6614"/>
    <w:rsid w:val="00EE01E7"/>
    <w:rsid w:val="00EE199B"/>
    <w:rsid w:val="00EE1FBB"/>
    <w:rsid w:val="00EE3339"/>
    <w:rsid w:val="00EE65DA"/>
    <w:rsid w:val="00EE742B"/>
    <w:rsid w:val="00EF083A"/>
    <w:rsid w:val="00EF273E"/>
    <w:rsid w:val="00EF6B5D"/>
    <w:rsid w:val="00F00CFF"/>
    <w:rsid w:val="00F05439"/>
    <w:rsid w:val="00F05EED"/>
    <w:rsid w:val="00F06ED4"/>
    <w:rsid w:val="00F12AE2"/>
    <w:rsid w:val="00F1391D"/>
    <w:rsid w:val="00F17F0C"/>
    <w:rsid w:val="00F24251"/>
    <w:rsid w:val="00F24903"/>
    <w:rsid w:val="00F254A2"/>
    <w:rsid w:val="00F27019"/>
    <w:rsid w:val="00F303BC"/>
    <w:rsid w:val="00F3233F"/>
    <w:rsid w:val="00F329A5"/>
    <w:rsid w:val="00F34C9F"/>
    <w:rsid w:val="00F40B04"/>
    <w:rsid w:val="00F4149C"/>
    <w:rsid w:val="00F41B93"/>
    <w:rsid w:val="00F422BA"/>
    <w:rsid w:val="00F42C2F"/>
    <w:rsid w:val="00F4514A"/>
    <w:rsid w:val="00F45A40"/>
    <w:rsid w:val="00F45D43"/>
    <w:rsid w:val="00F46AE5"/>
    <w:rsid w:val="00F4737E"/>
    <w:rsid w:val="00F509A5"/>
    <w:rsid w:val="00F510E9"/>
    <w:rsid w:val="00F52149"/>
    <w:rsid w:val="00F527B4"/>
    <w:rsid w:val="00F52D8A"/>
    <w:rsid w:val="00F52DB2"/>
    <w:rsid w:val="00F546D7"/>
    <w:rsid w:val="00F54FBD"/>
    <w:rsid w:val="00F55394"/>
    <w:rsid w:val="00F575A0"/>
    <w:rsid w:val="00F60236"/>
    <w:rsid w:val="00F62786"/>
    <w:rsid w:val="00F629EF"/>
    <w:rsid w:val="00F63727"/>
    <w:rsid w:val="00F639F1"/>
    <w:rsid w:val="00F65529"/>
    <w:rsid w:val="00F657DC"/>
    <w:rsid w:val="00F7049F"/>
    <w:rsid w:val="00F71498"/>
    <w:rsid w:val="00F74BDF"/>
    <w:rsid w:val="00F77F95"/>
    <w:rsid w:val="00F84E06"/>
    <w:rsid w:val="00F85907"/>
    <w:rsid w:val="00F874D1"/>
    <w:rsid w:val="00F87583"/>
    <w:rsid w:val="00F92C9B"/>
    <w:rsid w:val="00F9491C"/>
    <w:rsid w:val="00F95283"/>
    <w:rsid w:val="00F95C63"/>
    <w:rsid w:val="00F969D0"/>
    <w:rsid w:val="00F97ACC"/>
    <w:rsid w:val="00F97BAC"/>
    <w:rsid w:val="00FA036F"/>
    <w:rsid w:val="00FA0E59"/>
    <w:rsid w:val="00FB0279"/>
    <w:rsid w:val="00FB0350"/>
    <w:rsid w:val="00FB0A37"/>
    <w:rsid w:val="00FB27E2"/>
    <w:rsid w:val="00FB43F3"/>
    <w:rsid w:val="00FB4A9B"/>
    <w:rsid w:val="00FB71B8"/>
    <w:rsid w:val="00FC5C2D"/>
    <w:rsid w:val="00FC6008"/>
    <w:rsid w:val="00FC732E"/>
    <w:rsid w:val="00FD1E57"/>
    <w:rsid w:val="00FD448A"/>
    <w:rsid w:val="00FD4F08"/>
    <w:rsid w:val="00FD57D1"/>
    <w:rsid w:val="00FD5C83"/>
    <w:rsid w:val="00FD652E"/>
    <w:rsid w:val="00FE2E40"/>
    <w:rsid w:val="00FE330E"/>
    <w:rsid w:val="00FE6139"/>
    <w:rsid w:val="00FE67B9"/>
    <w:rsid w:val="00FE6C07"/>
    <w:rsid w:val="00FE7D02"/>
    <w:rsid w:val="00FF0614"/>
    <w:rsid w:val="00FF10B9"/>
    <w:rsid w:val="00FF2E55"/>
    <w:rsid w:val="00FF2ED5"/>
    <w:rsid w:val="00FF39C3"/>
    <w:rsid w:val="00FF3B9D"/>
    <w:rsid w:val="00FF63E0"/>
    <w:rsid w:val="00FF6B0B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C29EB2"/>
  <w15:docId w15:val="{D5C9E340-0695-4BC6-9C4A-268EF719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Punkt 1"/>
    <w:basedOn w:val="Normal"/>
    <w:next w:val="Normal"/>
    <w:link w:val="Heading1Char"/>
    <w:uiPriority w:val="9"/>
    <w:qFormat/>
    <w:rsid w:val="00852E81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paragraph" w:styleId="Heading2">
    <w:name w:val="heading 2"/>
    <w:aliases w:val="Punkt 1.1"/>
    <w:basedOn w:val="Normal"/>
    <w:next w:val="Normal"/>
    <w:link w:val="Heading2Char"/>
    <w:uiPriority w:val="9"/>
    <w:qFormat/>
    <w:rsid w:val="00852E81"/>
    <w:pPr>
      <w:keepNext/>
      <w:spacing w:after="0" w:line="240" w:lineRule="auto"/>
      <w:jc w:val="both"/>
      <w:outlineLvl w:val="1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paragraph" w:styleId="Heading3">
    <w:name w:val="heading 3"/>
    <w:aliases w:val="Punkt 1.1.1"/>
    <w:basedOn w:val="Normal"/>
    <w:next w:val="Normal"/>
    <w:link w:val="Heading3Char"/>
    <w:qFormat/>
    <w:rsid w:val="00852E81"/>
    <w:pPr>
      <w:keepNext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852E81"/>
    <w:pPr>
      <w:keepNext/>
      <w:spacing w:before="240" w:after="60" w:line="240" w:lineRule="auto"/>
      <w:outlineLvl w:val="3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852E81"/>
    <w:pPr>
      <w:keepNext/>
      <w:spacing w:after="0" w:line="240" w:lineRule="auto"/>
      <w:jc w:val="right"/>
      <w:outlineLvl w:val="4"/>
    </w:pPr>
    <w:rPr>
      <w:rFonts w:ascii="Times" w:eastAsia="Times New Roman" w:hAnsi="Times" w:cs="Times New Roman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852E81"/>
    <w:pPr>
      <w:spacing w:before="240" w:after="60" w:line="240" w:lineRule="auto"/>
      <w:outlineLvl w:val="5"/>
    </w:pPr>
    <w:rPr>
      <w:rFonts w:ascii="Times" w:eastAsia="Times New Roman" w:hAnsi="Times" w:cs="Times New Roman"/>
      <w:i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852E81"/>
    <w:pPr>
      <w:spacing w:before="240" w:after="60" w:line="240" w:lineRule="auto"/>
      <w:outlineLvl w:val="6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852E81"/>
    <w:pPr>
      <w:spacing w:before="240" w:after="60" w:line="240" w:lineRule="auto"/>
      <w:outlineLvl w:val="7"/>
    </w:pPr>
    <w:rPr>
      <w:rFonts w:ascii="Times" w:eastAsia="Times New Roman" w:hAnsi="Times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852E81"/>
    <w:pPr>
      <w:spacing w:before="240" w:after="60" w:line="240" w:lineRule="auto"/>
      <w:outlineLvl w:val="8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unkt 1 Char"/>
    <w:basedOn w:val="DefaultParagraphFont"/>
    <w:link w:val="Heading1"/>
    <w:uiPriority w:val="9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Heading2Char">
    <w:name w:val="Heading 2 Char"/>
    <w:aliases w:val="Punkt 1.1 Char"/>
    <w:basedOn w:val="DefaultParagraphFont"/>
    <w:link w:val="Heading2"/>
    <w:uiPriority w:val="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Heading3Char">
    <w:name w:val="Heading 3 Char"/>
    <w:aliases w:val="Punkt 1.1.1 Char"/>
    <w:basedOn w:val="DefaultParagraphFont"/>
    <w:link w:val="Heading3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852E81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52E8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852E81"/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852E81"/>
    <w:rPr>
      <w:rFonts w:ascii="Times" w:eastAsia="Times New Roman" w:hAnsi="Times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852E8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rsid w:val="00852E8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852E81"/>
  </w:style>
  <w:style w:type="paragraph" w:styleId="BodyText">
    <w:name w:val="Body Text"/>
    <w:basedOn w:val="Normal"/>
    <w:link w:val="BodyTextChar"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0000FF"/>
      <w:sz w:val="18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852E81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BodyText2">
    <w:name w:val="Body Text 2"/>
    <w:basedOn w:val="Normal"/>
    <w:link w:val="BodyText2Char"/>
    <w:semiHidden/>
    <w:rsid w:val="00852E81"/>
    <w:pPr>
      <w:tabs>
        <w:tab w:val="left" w:pos="567"/>
      </w:tabs>
      <w:spacing w:after="0" w:line="240" w:lineRule="auto"/>
      <w:ind w:left="567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rsid w:val="00852E81"/>
    <w:pPr>
      <w:tabs>
        <w:tab w:val="center" w:pos="4153"/>
        <w:tab w:val="right" w:pos="8306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852E81"/>
    <w:rPr>
      <w:rFonts w:ascii="Times" w:eastAsia="Times New Roman" w:hAnsi="Times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852E81"/>
    <w:rPr>
      <w:rFonts w:ascii="Times" w:eastAsia="Times New Roman" w:hAnsi="Times" w:cs="Times New Roman"/>
      <w:color w:val="FF0000"/>
      <w:sz w:val="24"/>
      <w:szCs w:val="20"/>
    </w:rPr>
  </w:style>
  <w:style w:type="paragraph" w:styleId="BodyText3">
    <w:name w:val="Body Text 3"/>
    <w:basedOn w:val="Normal"/>
    <w:link w:val="BodyText3Char"/>
    <w:semiHidden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1">
    <w:name w:val="Body Text 3 Char1"/>
    <w:basedOn w:val="DefaultParagraphFont"/>
    <w:uiPriority w:val="99"/>
    <w:semiHidden/>
    <w:rsid w:val="00852E81"/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852E81"/>
    <w:pPr>
      <w:tabs>
        <w:tab w:val="left" w:pos="851"/>
      </w:tabs>
      <w:spacing w:after="0" w:line="240" w:lineRule="auto"/>
      <w:ind w:left="851" w:hanging="425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3Char1">
    <w:name w:val="Body Text Indent 3 Char1"/>
    <w:basedOn w:val="DefaultParagraphFont"/>
    <w:uiPriority w:val="99"/>
    <w:semiHidden/>
    <w:rsid w:val="00852E81"/>
    <w:rPr>
      <w:sz w:val="16"/>
      <w:szCs w:val="16"/>
    </w:rPr>
  </w:style>
  <w:style w:type="paragraph" w:styleId="List">
    <w:name w:val="List"/>
    <w:basedOn w:val="Normal"/>
    <w:rsid w:val="00852E81"/>
    <w:pPr>
      <w:spacing w:after="0" w:line="240" w:lineRule="auto"/>
      <w:ind w:left="283" w:hanging="283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52E81"/>
    <w:rPr>
      <w:rFonts w:ascii="Times" w:eastAsia="Times New Roman" w:hAnsi="Times" w:cs="Times New Roman"/>
      <w:sz w:val="24"/>
      <w:szCs w:val="20"/>
      <w:lang w:val="sv-SE"/>
    </w:rPr>
  </w:style>
  <w:style w:type="paragraph" w:styleId="BodyTextIndent2">
    <w:name w:val="Body Text Indent 2"/>
    <w:basedOn w:val="Normal"/>
    <w:link w:val="BodyTextIndent2Char"/>
    <w:semiHidden/>
    <w:rsid w:val="00852E81"/>
    <w:pPr>
      <w:tabs>
        <w:tab w:val="left" w:pos="1701"/>
      </w:tabs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/>
    </w:rPr>
  </w:style>
  <w:style w:type="character" w:customStyle="1" w:styleId="BodyTextIndent2Char1">
    <w:name w:val="Body Text Indent 2 Char1"/>
    <w:basedOn w:val="DefaultParagraphFont"/>
    <w:uiPriority w:val="99"/>
    <w:semiHidden/>
    <w:rsid w:val="00852E81"/>
  </w:style>
  <w:style w:type="paragraph" w:styleId="BodyTextIndent">
    <w:name w:val="Body Text Indent"/>
    <w:basedOn w:val="Normal"/>
    <w:link w:val="BodyTextIndentChar"/>
    <w:semiHidden/>
    <w:rsid w:val="00852E81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852E81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852E8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1">
    <w:name w:val="Document Map Char1"/>
    <w:basedOn w:val="DefaultParagraphFont"/>
    <w:uiPriority w:val="99"/>
    <w:semiHidden/>
    <w:rsid w:val="00852E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2E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andegakehatekst21">
    <w:name w:val="Taandega kehatekst 21"/>
    <w:basedOn w:val="Normal"/>
    <w:rsid w:val="00852E81"/>
    <w:pPr>
      <w:tabs>
        <w:tab w:val="left" w:pos="1701"/>
      </w:tabs>
      <w:suppressAutoHyphens/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52E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52E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2E81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nhideWhenUsed/>
    <w:rsid w:val="00852E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852E81"/>
    <w:rPr>
      <w:rFonts w:ascii="Tahoma" w:eastAsia="Times New Roman" w:hAnsi="Tahoma" w:cs="Tahoma"/>
      <w:sz w:val="16"/>
      <w:szCs w:val="16"/>
      <w:lang w:val="en-US"/>
    </w:rPr>
  </w:style>
  <w:style w:type="character" w:customStyle="1" w:styleId="EndnoteTextChar">
    <w:name w:val="Endnote Text Char"/>
    <w:basedOn w:val="DefaultParagraphFont"/>
    <w:link w:val="EndnoteTex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EndnoteTextChar1">
    <w:name w:val="Endnote Text Char1"/>
    <w:basedOn w:val="DefaultParagraphFont"/>
    <w:uiPriority w:val="99"/>
    <w:semiHidden/>
    <w:rsid w:val="00852E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852E81"/>
    <w:rPr>
      <w:sz w:val="20"/>
      <w:szCs w:val="20"/>
    </w:rPr>
  </w:style>
  <w:style w:type="paragraph" w:customStyle="1" w:styleId="B">
    <w:name w:val="B"/>
    <w:link w:val="BMrk"/>
    <w:rsid w:val="00852E81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ealkiri21">
    <w:name w:val="Pealkiri 21"/>
    <w:basedOn w:val="Heading1"/>
    <w:uiPriority w:val="99"/>
    <w:rsid w:val="00852E81"/>
    <w:pPr>
      <w:tabs>
        <w:tab w:val="num" w:pos="720"/>
      </w:tabs>
      <w:ind w:left="527" w:hanging="527"/>
      <w:jc w:val="center"/>
    </w:pPr>
    <w:rPr>
      <w:rFonts w:ascii="Times New Roman" w:hAnsi="Times New Roman"/>
      <w:bCs/>
      <w:noProof/>
      <w:szCs w:val="24"/>
    </w:rPr>
  </w:style>
  <w:style w:type="paragraph" w:styleId="NoSpacing">
    <w:name w:val="No Spacing"/>
    <w:uiPriority w:val="1"/>
    <w:qFormat/>
    <w:rsid w:val="00852E8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ealkiri211pt">
    <w:name w:val="Pealkiri 2 + 11 pt"/>
    <w:basedOn w:val="B"/>
    <w:link w:val="Pealkiri211ptMrk"/>
    <w:rsid w:val="00852E81"/>
    <w:pPr>
      <w:widowControl/>
      <w:spacing w:before="0"/>
      <w:ind w:left="0"/>
    </w:pPr>
    <w:rPr>
      <w:b/>
      <w:sz w:val="22"/>
      <w:szCs w:val="22"/>
      <w:lang w:val="et-EE"/>
    </w:rPr>
  </w:style>
  <w:style w:type="character" w:customStyle="1" w:styleId="Pealkiri211ptMrk">
    <w:name w:val="Pealkiri 2 + 11 pt Märk"/>
    <w:basedOn w:val="DefaultParagraphFont"/>
    <w:link w:val="Pealkiri211pt"/>
    <w:rsid w:val="00852E81"/>
    <w:rPr>
      <w:rFonts w:ascii="Times New Roman" w:eastAsia="Times New Roman" w:hAnsi="Times New Roman" w:cs="Times New Roman"/>
      <w:b/>
    </w:rPr>
  </w:style>
  <w:style w:type="table" w:styleId="TableGrid">
    <w:name w:val="Table Grid"/>
    <w:basedOn w:val="TableNormal"/>
    <w:uiPriority w:val="59"/>
    <w:rsid w:val="00852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Mrk">
    <w:name w:val="B Märk"/>
    <w:basedOn w:val="DefaultParagraphFont"/>
    <w:link w:val="B"/>
    <w:rsid w:val="00852E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z0">
    <w:name w:val="WW8Num1z0"/>
    <w:rsid w:val="00852E81"/>
    <w:rPr>
      <w:rFonts w:ascii="Times New Roman" w:hAnsi="Times New Roman" w:cs="Times New Roman"/>
      <w:sz w:val="24"/>
    </w:rPr>
  </w:style>
  <w:style w:type="character" w:customStyle="1" w:styleId="WW8Num1z1">
    <w:name w:val="WW8Num1z1"/>
    <w:rsid w:val="00852E81"/>
    <w:rPr>
      <w:rFonts w:cs="Times New Roman"/>
    </w:rPr>
  </w:style>
  <w:style w:type="character" w:customStyle="1" w:styleId="WW8Num2z0">
    <w:name w:val="WW8Num2z0"/>
    <w:rsid w:val="00852E81"/>
    <w:rPr>
      <w:rFonts w:cs="Times New Roman"/>
    </w:rPr>
  </w:style>
  <w:style w:type="character" w:customStyle="1" w:styleId="WW8Num3z0">
    <w:name w:val="WW8Num3z0"/>
    <w:rsid w:val="00852E81"/>
    <w:rPr>
      <w:rFonts w:cs="Times New Roman"/>
    </w:rPr>
  </w:style>
  <w:style w:type="character" w:customStyle="1" w:styleId="WW8Num4z0">
    <w:name w:val="WW8Num4z0"/>
    <w:rsid w:val="00852E81"/>
    <w:rPr>
      <w:rFonts w:cs="Times New Roman"/>
    </w:rPr>
  </w:style>
  <w:style w:type="character" w:customStyle="1" w:styleId="WW8Num5z0">
    <w:name w:val="WW8Num5z0"/>
    <w:rsid w:val="00852E81"/>
    <w:rPr>
      <w:rFonts w:cs="Times New Roman"/>
    </w:rPr>
  </w:style>
  <w:style w:type="character" w:customStyle="1" w:styleId="Liguvaikefont1">
    <w:name w:val="Lõigu vaikefont1"/>
    <w:rsid w:val="00852E81"/>
  </w:style>
  <w:style w:type="character" w:customStyle="1" w:styleId="Kommentaariviide1">
    <w:name w:val="Kommentaari viide1"/>
    <w:rsid w:val="00852E81"/>
    <w:rPr>
      <w:rFonts w:cs="Times New Roman"/>
      <w:sz w:val="16"/>
      <w:szCs w:val="16"/>
    </w:rPr>
  </w:style>
  <w:style w:type="paragraph" w:customStyle="1" w:styleId="Heading">
    <w:name w:val="Heading"/>
    <w:basedOn w:val="Normal"/>
    <w:next w:val="BodyText"/>
    <w:rsid w:val="00852E8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ealdis1">
    <w:name w:val="Pealdis1"/>
    <w:basedOn w:val="Normal"/>
    <w:rsid w:val="00852E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okumendiplaan1">
    <w:name w:val="Dokumendiplaan1"/>
    <w:basedOn w:val="Normal"/>
    <w:rsid w:val="00852E8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Kommentaaritekst1">
    <w:name w:val="Kommentaari tekst1"/>
    <w:basedOn w:val="Normal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llikirjastajanimi">
    <w:name w:val="allikirjastaja:nimi"/>
    <w:basedOn w:val="Normal"/>
    <w:next w:val="Normal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852E81"/>
    <w:rPr>
      <w:rFonts w:cs="Times New Roman"/>
    </w:rPr>
  </w:style>
  <w:style w:type="character" w:customStyle="1" w:styleId="WW8Num1z3">
    <w:name w:val="WW8Num1z3"/>
    <w:rsid w:val="00852E81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852E81"/>
    <w:rPr>
      <w:rFonts w:cs="Times New Roman"/>
      <w:b w:val="0"/>
      <w:color w:val="auto"/>
    </w:rPr>
  </w:style>
  <w:style w:type="character" w:customStyle="1" w:styleId="WW8Num7z0">
    <w:name w:val="WW8Num7z0"/>
    <w:rsid w:val="00852E8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852E81"/>
    <w:rPr>
      <w:rFonts w:ascii="Symbol" w:eastAsia="Times New Roman" w:hAnsi="Symbol"/>
    </w:rPr>
  </w:style>
  <w:style w:type="character" w:customStyle="1" w:styleId="WW8Num8z1">
    <w:name w:val="WW8Num8z1"/>
    <w:rsid w:val="00852E81"/>
    <w:rPr>
      <w:rFonts w:cs="Times New Roman"/>
    </w:rPr>
  </w:style>
  <w:style w:type="character" w:customStyle="1" w:styleId="WW8Num10z0">
    <w:name w:val="WW8Num10z0"/>
    <w:rsid w:val="00852E81"/>
    <w:rPr>
      <w:rFonts w:ascii="Times New Roman" w:hAnsi="Times New Roman" w:cs="Times New Roman"/>
    </w:rPr>
  </w:style>
  <w:style w:type="character" w:customStyle="1" w:styleId="WW8Num11z0">
    <w:name w:val="WW8Num11z0"/>
    <w:rsid w:val="00852E81"/>
    <w:rPr>
      <w:color w:val="auto"/>
    </w:rPr>
  </w:style>
  <w:style w:type="character" w:customStyle="1" w:styleId="WW8Num13z0">
    <w:name w:val="WW8Num13z0"/>
    <w:rsid w:val="00852E81"/>
    <w:rPr>
      <w:rFonts w:ascii="Symbol" w:eastAsia="Times New Roman" w:hAnsi="Symbol"/>
    </w:rPr>
  </w:style>
  <w:style w:type="character" w:customStyle="1" w:styleId="WW8Num14z0">
    <w:name w:val="WW8Num14z0"/>
    <w:rsid w:val="00852E81"/>
    <w:rPr>
      <w:b w:val="0"/>
      <w:i w:val="0"/>
    </w:rPr>
  </w:style>
  <w:style w:type="character" w:customStyle="1" w:styleId="WW8Num16z0">
    <w:name w:val="WW8Num16z0"/>
    <w:rsid w:val="00852E81"/>
    <w:rPr>
      <w:rFonts w:cs="Times New Roman"/>
      <w:b w:val="0"/>
      <w:color w:val="auto"/>
    </w:rPr>
  </w:style>
  <w:style w:type="character" w:customStyle="1" w:styleId="WW8Num17z0">
    <w:name w:val="WW8Num17z0"/>
    <w:rsid w:val="00852E81"/>
    <w:rPr>
      <w:rFonts w:cs="Times New Roman"/>
    </w:rPr>
  </w:style>
  <w:style w:type="character" w:customStyle="1" w:styleId="WW8Num17z1">
    <w:name w:val="WW8Num17z1"/>
    <w:rsid w:val="00852E81"/>
    <w:rPr>
      <w:b w:val="0"/>
      <w:color w:val="auto"/>
    </w:rPr>
  </w:style>
  <w:style w:type="character" w:customStyle="1" w:styleId="WW8Num18z0">
    <w:name w:val="WW8Num18z0"/>
    <w:rsid w:val="00852E81"/>
    <w:rPr>
      <w:rFonts w:cs="Times New Roman"/>
      <w:b w:val="0"/>
      <w:color w:val="auto"/>
    </w:rPr>
  </w:style>
  <w:style w:type="character" w:customStyle="1" w:styleId="WW8Num21z0">
    <w:name w:val="WW8Num21z0"/>
    <w:rsid w:val="00852E81"/>
    <w:rPr>
      <w:rFonts w:ascii="Times New Roman" w:hAnsi="Times New Roman" w:cs="Times New Roman"/>
    </w:rPr>
  </w:style>
  <w:style w:type="character" w:customStyle="1" w:styleId="WW8Num22z0">
    <w:name w:val="WW8Num22z0"/>
    <w:rsid w:val="00852E81"/>
    <w:rPr>
      <w:rFonts w:cs="Times New Roman"/>
      <w:b w:val="0"/>
      <w:color w:val="auto"/>
    </w:rPr>
  </w:style>
  <w:style w:type="character" w:customStyle="1" w:styleId="WW8Num23z0">
    <w:name w:val="WW8Num23z0"/>
    <w:rsid w:val="00852E81"/>
    <w:rPr>
      <w:rFonts w:ascii="Symbol" w:eastAsia="Times New Roman" w:hAnsi="Symbol"/>
    </w:rPr>
  </w:style>
  <w:style w:type="character" w:customStyle="1" w:styleId="WW8Num24z0">
    <w:name w:val="WW8Num24z0"/>
    <w:rsid w:val="00852E81"/>
    <w:rPr>
      <w:rFonts w:cs="Times New Roman"/>
      <w:b w:val="0"/>
      <w:color w:val="auto"/>
    </w:rPr>
  </w:style>
  <w:style w:type="character" w:customStyle="1" w:styleId="WW8Num25z0">
    <w:name w:val="WW8Num25z0"/>
    <w:rsid w:val="00852E81"/>
    <w:rPr>
      <w:rFonts w:cs="Times New Roman"/>
    </w:rPr>
  </w:style>
  <w:style w:type="character" w:customStyle="1" w:styleId="WW8Num26z0">
    <w:name w:val="WW8Num26z0"/>
    <w:rsid w:val="00852E81"/>
    <w:rPr>
      <w:b w:val="0"/>
      <w:i w:val="0"/>
    </w:rPr>
  </w:style>
  <w:style w:type="character" w:customStyle="1" w:styleId="WW8Num29z0">
    <w:name w:val="WW8Num29z0"/>
    <w:rsid w:val="00852E81"/>
    <w:rPr>
      <w:rFonts w:ascii="Symbol" w:eastAsia="Times New Roman" w:hAnsi="Symbol"/>
    </w:rPr>
  </w:style>
  <w:style w:type="character" w:customStyle="1" w:styleId="WW8Num30z0">
    <w:name w:val="WW8Num30z0"/>
    <w:rsid w:val="00852E81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852E81"/>
    <w:rPr>
      <w:rFonts w:cs="Times New Roman"/>
      <w:b w:val="0"/>
      <w:color w:val="auto"/>
    </w:rPr>
  </w:style>
  <w:style w:type="character" w:customStyle="1" w:styleId="WW8Num33z0">
    <w:name w:val="WW8Num33z0"/>
    <w:rsid w:val="00852E81"/>
    <w:rPr>
      <w:rFonts w:ascii="Symbol" w:eastAsia="Times New Roman" w:hAnsi="Symbol"/>
    </w:rPr>
  </w:style>
  <w:style w:type="character" w:customStyle="1" w:styleId="WW8Num34z0">
    <w:name w:val="WW8Num34z0"/>
    <w:rsid w:val="00852E81"/>
    <w:rPr>
      <w:rFonts w:cs="Times New Roman"/>
      <w:b w:val="0"/>
      <w:color w:val="auto"/>
    </w:rPr>
  </w:style>
  <w:style w:type="character" w:customStyle="1" w:styleId="WW8Num35z0">
    <w:name w:val="WW8Num35z0"/>
    <w:rsid w:val="00852E81"/>
    <w:rPr>
      <w:rFonts w:ascii="Symbol" w:hAnsi="Symbol"/>
    </w:rPr>
  </w:style>
  <w:style w:type="character" w:customStyle="1" w:styleId="WW8Num36z0">
    <w:name w:val="WW8Num36z0"/>
    <w:rsid w:val="00852E81"/>
    <w:rPr>
      <w:rFonts w:ascii="Symbol" w:eastAsia="Times New Roman" w:hAnsi="Symbol"/>
    </w:rPr>
  </w:style>
  <w:style w:type="character" w:customStyle="1" w:styleId="WW8Num37z0">
    <w:name w:val="WW8Num37z0"/>
    <w:rsid w:val="00852E81"/>
    <w:rPr>
      <w:rFonts w:cs="Times New Roman"/>
    </w:rPr>
  </w:style>
  <w:style w:type="character" w:customStyle="1" w:styleId="WW8Num38z0">
    <w:name w:val="WW8Num38z0"/>
    <w:rsid w:val="00852E81"/>
    <w:rPr>
      <w:rFonts w:cs="Times New Roman"/>
      <w:b w:val="0"/>
      <w:color w:val="auto"/>
    </w:rPr>
  </w:style>
  <w:style w:type="character" w:customStyle="1" w:styleId="WW8Num39z0">
    <w:name w:val="WW8Num39z0"/>
    <w:rsid w:val="00852E81"/>
    <w:rPr>
      <w:rFonts w:cs="Times New Roman"/>
    </w:rPr>
  </w:style>
  <w:style w:type="character" w:customStyle="1" w:styleId="WW8Num41z0">
    <w:name w:val="WW8Num41z0"/>
    <w:rsid w:val="00852E81"/>
    <w:rPr>
      <w:rFonts w:cs="Times New Roman"/>
      <w:b w:val="0"/>
      <w:color w:val="auto"/>
    </w:rPr>
  </w:style>
  <w:style w:type="character" w:customStyle="1" w:styleId="WW8Num42z0">
    <w:name w:val="WW8Num42z0"/>
    <w:rsid w:val="00852E81"/>
    <w:rPr>
      <w:rFonts w:cs="Times New Roman"/>
      <w:b w:val="0"/>
      <w:color w:val="auto"/>
    </w:rPr>
  </w:style>
  <w:style w:type="character" w:customStyle="1" w:styleId="WW8Num43z0">
    <w:name w:val="WW8Num43z0"/>
    <w:rsid w:val="00852E81"/>
    <w:rPr>
      <w:b w:val="0"/>
      <w:color w:val="auto"/>
      <w:sz w:val="24"/>
      <w:szCs w:val="24"/>
    </w:rPr>
  </w:style>
  <w:style w:type="character" w:customStyle="1" w:styleId="WW8Num44z0">
    <w:name w:val="WW8Num44z0"/>
    <w:rsid w:val="00852E81"/>
    <w:rPr>
      <w:rFonts w:cs="Times New Roman"/>
      <w:b w:val="0"/>
      <w:color w:val="auto"/>
    </w:rPr>
  </w:style>
  <w:style w:type="character" w:customStyle="1" w:styleId="WW8Num45z0">
    <w:name w:val="WW8Num45z0"/>
    <w:rsid w:val="00852E81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852E81"/>
    <w:rPr>
      <w:rFonts w:cs="Times New Roman"/>
      <w:b w:val="0"/>
      <w:color w:val="auto"/>
    </w:rPr>
  </w:style>
  <w:style w:type="character" w:customStyle="1" w:styleId="WW8Num49z0">
    <w:name w:val="WW8Num49z0"/>
    <w:rsid w:val="00852E81"/>
    <w:rPr>
      <w:rFonts w:ascii="Times New Roman" w:hAnsi="Times New Roman" w:cs="Times New Roman"/>
    </w:rPr>
  </w:style>
  <w:style w:type="character" w:customStyle="1" w:styleId="WW8Num50z0">
    <w:name w:val="WW8Num50z0"/>
    <w:rsid w:val="00852E81"/>
    <w:rPr>
      <w:rFonts w:cs="Times New Roman"/>
    </w:rPr>
  </w:style>
  <w:style w:type="character" w:customStyle="1" w:styleId="WW8Num51z0">
    <w:name w:val="WW8Num51z0"/>
    <w:rsid w:val="00852E81"/>
    <w:rPr>
      <w:rFonts w:ascii="Times New Roman" w:hAnsi="Times New Roman" w:cs="Times New Roman"/>
      <w:i w:val="0"/>
      <w:sz w:val="24"/>
    </w:rPr>
  </w:style>
  <w:style w:type="character" w:customStyle="1" w:styleId="WW8Num52z0">
    <w:name w:val="WW8Num52z0"/>
    <w:rsid w:val="00852E81"/>
    <w:rPr>
      <w:rFonts w:cs="Times New Roman"/>
      <w:b w:val="0"/>
      <w:color w:val="auto"/>
    </w:rPr>
  </w:style>
  <w:style w:type="character" w:customStyle="1" w:styleId="WW8Num53z0">
    <w:name w:val="WW8Num53z0"/>
    <w:rsid w:val="00852E81"/>
    <w:rPr>
      <w:rFonts w:eastAsia="Times New Roman"/>
      <w:i w:val="0"/>
    </w:rPr>
  </w:style>
  <w:style w:type="character" w:customStyle="1" w:styleId="WW8Num55z0">
    <w:name w:val="WW8Num55z0"/>
    <w:rsid w:val="00852E81"/>
    <w:rPr>
      <w:rFonts w:eastAsia="Times New Roman"/>
    </w:rPr>
  </w:style>
  <w:style w:type="character" w:customStyle="1" w:styleId="WW8Num56z0">
    <w:name w:val="WW8Num56z0"/>
    <w:rsid w:val="00852E81"/>
    <w:rPr>
      <w:sz w:val="24"/>
      <w:szCs w:val="24"/>
    </w:rPr>
  </w:style>
  <w:style w:type="character" w:customStyle="1" w:styleId="WW8Num58z0">
    <w:name w:val="WW8Num58z0"/>
    <w:rsid w:val="00852E81"/>
    <w:rPr>
      <w:sz w:val="24"/>
      <w:szCs w:val="24"/>
    </w:rPr>
  </w:style>
  <w:style w:type="character" w:customStyle="1" w:styleId="WW8Num59z0">
    <w:name w:val="WW8Num59z0"/>
    <w:rsid w:val="00852E81"/>
    <w:rPr>
      <w:rFonts w:eastAsia="Times New Roman"/>
    </w:rPr>
  </w:style>
  <w:style w:type="character" w:customStyle="1" w:styleId="WW8Num60z0">
    <w:name w:val="WW8Num60z0"/>
    <w:rsid w:val="00852E81"/>
    <w:rPr>
      <w:rFonts w:cs="Times New Roman"/>
      <w:b w:val="0"/>
      <w:strike w:val="0"/>
      <w:dstrike w:val="0"/>
      <w:color w:val="auto"/>
    </w:rPr>
  </w:style>
  <w:style w:type="character" w:customStyle="1" w:styleId="WW8Num61z0">
    <w:name w:val="WW8Num61z0"/>
    <w:rsid w:val="00852E81"/>
    <w:rPr>
      <w:rFonts w:ascii="Times New Roman" w:hAnsi="Times New Roman" w:cs="Times New Roman"/>
    </w:rPr>
  </w:style>
  <w:style w:type="character" w:customStyle="1" w:styleId="WW8Num64z0">
    <w:name w:val="WW8Num64z0"/>
    <w:rsid w:val="00852E81"/>
    <w:rPr>
      <w:rFonts w:ascii="Times New Roman" w:hAnsi="Times New Roman" w:cs="Times New Roman"/>
      <w:b w:val="0"/>
    </w:rPr>
  </w:style>
  <w:style w:type="character" w:customStyle="1" w:styleId="WW8Num65z0">
    <w:name w:val="WW8Num65z0"/>
    <w:rsid w:val="00852E81"/>
    <w:rPr>
      <w:b w:val="0"/>
    </w:rPr>
  </w:style>
  <w:style w:type="character" w:customStyle="1" w:styleId="WW8Num66z0">
    <w:name w:val="WW8Num66z0"/>
    <w:rsid w:val="00852E81"/>
    <w:rPr>
      <w:rFonts w:ascii="Times New Roman" w:hAnsi="Times New Roman" w:cs="Times New Roman"/>
      <w:b w:val="0"/>
      <w:strike w:val="0"/>
      <w:dstrike w:val="0"/>
      <w:color w:val="auto"/>
      <w:sz w:val="24"/>
      <w:szCs w:val="24"/>
    </w:rPr>
  </w:style>
  <w:style w:type="character" w:customStyle="1" w:styleId="WW8Num67z0">
    <w:name w:val="WW8Num67z0"/>
    <w:rsid w:val="00852E81"/>
    <w:rPr>
      <w:sz w:val="24"/>
      <w:szCs w:val="24"/>
    </w:rPr>
  </w:style>
  <w:style w:type="character" w:customStyle="1" w:styleId="WW8Num68z0">
    <w:name w:val="WW8Num68z0"/>
    <w:rsid w:val="00852E81"/>
    <w:rPr>
      <w:rFonts w:eastAsia="Times New Roman"/>
      <w:strike w:val="0"/>
      <w:dstrike w:val="0"/>
    </w:rPr>
  </w:style>
  <w:style w:type="character" w:customStyle="1" w:styleId="WW8Num69z0">
    <w:name w:val="WW8Num69z0"/>
    <w:rsid w:val="00852E81"/>
    <w:rPr>
      <w:rFonts w:cs="Times New Roman"/>
      <w:b w:val="0"/>
      <w:color w:val="auto"/>
    </w:rPr>
  </w:style>
  <w:style w:type="character" w:customStyle="1" w:styleId="WW8Num70z0">
    <w:name w:val="WW8Num70z0"/>
    <w:rsid w:val="00852E81"/>
    <w:rPr>
      <w:rFonts w:eastAsia="Times New Roman"/>
    </w:rPr>
  </w:style>
  <w:style w:type="character" w:customStyle="1" w:styleId="WW8Num71z0">
    <w:name w:val="WW8Num71z0"/>
    <w:rsid w:val="00852E81"/>
    <w:rPr>
      <w:rFonts w:ascii="Times New Roman" w:hAnsi="Times New Roman" w:cs="Times New Roman"/>
    </w:rPr>
  </w:style>
  <w:style w:type="character" w:customStyle="1" w:styleId="Liguvaikefont2">
    <w:name w:val="Lõigu vaikefont2"/>
    <w:rsid w:val="00852E81"/>
  </w:style>
  <w:style w:type="character" w:customStyle="1" w:styleId="WW8Num2z1">
    <w:name w:val="WW8Num2z1"/>
    <w:rsid w:val="00852E81"/>
    <w:rPr>
      <w:rFonts w:cs="Times New Roman"/>
    </w:rPr>
  </w:style>
  <w:style w:type="character" w:customStyle="1" w:styleId="WW8Num10z1">
    <w:name w:val="WW8Num10z1"/>
    <w:rsid w:val="00852E81"/>
    <w:rPr>
      <w:rFonts w:cs="Times New Roman"/>
      <w:b w:val="0"/>
      <w:color w:val="auto"/>
    </w:rPr>
  </w:style>
  <w:style w:type="character" w:customStyle="1" w:styleId="WW8Num12z0">
    <w:name w:val="WW8Num12z0"/>
    <w:rsid w:val="00852E81"/>
    <w:rPr>
      <w:rFonts w:cs="Times New Roman"/>
      <w:b w:val="0"/>
      <w:color w:val="auto"/>
    </w:rPr>
  </w:style>
  <w:style w:type="character" w:customStyle="1" w:styleId="WW8Num13z1">
    <w:name w:val="WW8Num13z1"/>
    <w:rsid w:val="00852E81"/>
    <w:rPr>
      <w:rFonts w:ascii="Courier New" w:hAnsi="Courier New"/>
    </w:rPr>
  </w:style>
  <w:style w:type="character" w:customStyle="1" w:styleId="WW8Num13z2">
    <w:name w:val="WW8Num13z2"/>
    <w:rsid w:val="00852E81"/>
    <w:rPr>
      <w:rFonts w:ascii="Wingdings" w:hAnsi="Wingdings"/>
    </w:rPr>
  </w:style>
  <w:style w:type="character" w:customStyle="1" w:styleId="WW8Num13z3">
    <w:name w:val="WW8Num13z3"/>
    <w:rsid w:val="00852E81"/>
    <w:rPr>
      <w:rFonts w:ascii="Symbol" w:hAnsi="Symbol"/>
    </w:rPr>
  </w:style>
  <w:style w:type="character" w:customStyle="1" w:styleId="WW8Num19z0">
    <w:name w:val="WW8Num19z0"/>
    <w:rsid w:val="00852E81"/>
    <w:rPr>
      <w:rFonts w:cs="Times New Roman"/>
      <w:b w:val="0"/>
      <w:color w:val="auto"/>
    </w:rPr>
  </w:style>
  <w:style w:type="character" w:customStyle="1" w:styleId="WW8Num19z1">
    <w:name w:val="WW8Num19z1"/>
    <w:rsid w:val="00852E81"/>
    <w:rPr>
      <w:b w:val="0"/>
      <w:color w:val="auto"/>
    </w:rPr>
  </w:style>
  <w:style w:type="character" w:customStyle="1" w:styleId="WW8Num20z1">
    <w:name w:val="WW8Num20z1"/>
    <w:rsid w:val="00852E81"/>
    <w:rPr>
      <w:rFonts w:cs="Times New Roman"/>
    </w:rPr>
  </w:style>
  <w:style w:type="character" w:customStyle="1" w:styleId="WW8Num23z1">
    <w:name w:val="WW8Num23z1"/>
    <w:rsid w:val="00852E81"/>
    <w:rPr>
      <w:rFonts w:ascii="Courier New" w:hAnsi="Courier New"/>
    </w:rPr>
  </w:style>
  <w:style w:type="character" w:customStyle="1" w:styleId="WW8Num23z2">
    <w:name w:val="WW8Num23z2"/>
    <w:rsid w:val="00852E81"/>
    <w:rPr>
      <w:rFonts w:ascii="Wingdings" w:hAnsi="Wingdings"/>
    </w:rPr>
  </w:style>
  <w:style w:type="character" w:customStyle="1" w:styleId="WW8Num23z3">
    <w:name w:val="WW8Num23z3"/>
    <w:rsid w:val="00852E81"/>
    <w:rPr>
      <w:rFonts w:ascii="Symbol" w:hAnsi="Symbol"/>
    </w:rPr>
  </w:style>
  <w:style w:type="character" w:customStyle="1" w:styleId="WW8Num27z0">
    <w:name w:val="WW8Num27z0"/>
    <w:rsid w:val="00852E81"/>
    <w:rPr>
      <w:rFonts w:cs="Times New Roman"/>
      <w:b w:val="0"/>
      <w:color w:val="auto"/>
    </w:rPr>
  </w:style>
  <w:style w:type="character" w:customStyle="1" w:styleId="WW8Num28z0">
    <w:name w:val="WW8Num28z0"/>
    <w:rsid w:val="00852E81"/>
    <w:rPr>
      <w:rFonts w:cs="Times New Roman"/>
    </w:rPr>
  </w:style>
  <w:style w:type="character" w:customStyle="1" w:styleId="WW8Num29z1">
    <w:name w:val="WW8Num29z1"/>
    <w:rsid w:val="00852E81"/>
    <w:rPr>
      <w:rFonts w:ascii="Courier New" w:hAnsi="Courier New"/>
    </w:rPr>
  </w:style>
  <w:style w:type="character" w:customStyle="1" w:styleId="WW8Num29z2">
    <w:name w:val="WW8Num29z2"/>
    <w:rsid w:val="00852E81"/>
    <w:rPr>
      <w:rFonts w:ascii="Wingdings" w:hAnsi="Wingdings"/>
    </w:rPr>
  </w:style>
  <w:style w:type="character" w:customStyle="1" w:styleId="WW8Num29z3">
    <w:name w:val="WW8Num29z3"/>
    <w:rsid w:val="00852E81"/>
    <w:rPr>
      <w:rFonts w:ascii="Symbol" w:hAnsi="Symbol"/>
    </w:rPr>
  </w:style>
  <w:style w:type="character" w:customStyle="1" w:styleId="WW8Num30z1">
    <w:name w:val="WW8Num30z1"/>
    <w:rsid w:val="00852E81"/>
    <w:rPr>
      <w:rFonts w:ascii="Courier New" w:hAnsi="Courier New" w:cs="Courier New"/>
    </w:rPr>
  </w:style>
  <w:style w:type="character" w:customStyle="1" w:styleId="WW8Num30z2">
    <w:name w:val="WW8Num30z2"/>
    <w:rsid w:val="00852E81"/>
    <w:rPr>
      <w:rFonts w:ascii="Wingdings" w:hAnsi="Wingdings"/>
    </w:rPr>
  </w:style>
  <w:style w:type="character" w:customStyle="1" w:styleId="WW8Num30z3">
    <w:name w:val="WW8Num30z3"/>
    <w:rsid w:val="00852E81"/>
    <w:rPr>
      <w:rFonts w:ascii="Symbol" w:hAnsi="Symbol"/>
    </w:rPr>
  </w:style>
  <w:style w:type="character" w:customStyle="1" w:styleId="WW8Num33z1">
    <w:name w:val="WW8Num33z1"/>
    <w:rsid w:val="00852E81"/>
    <w:rPr>
      <w:rFonts w:ascii="Courier New" w:hAnsi="Courier New"/>
    </w:rPr>
  </w:style>
  <w:style w:type="character" w:customStyle="1" w:styleId="WW8Num33z2">
    <w:name w:val="WW8Num33z2"/>
    <w:rsid w:val="00852E81"/>
    <w:rPr>
      <w:rFonts w:ascii="Wingdings" w:hAnsi="Wingdings"/>
    </w:rPr>
  </w:style>
  <w:style w:type="character" w:customStyle="1" w:styleId="WW8Num33z3">
    <w:name w:val="WW8Num33z3"/>
    <w:rsid w:val="00852E81"/>
    <w:rPr>
      <w:rFonts w:ascii="Symbol" w:hAnsi="Symbol"/>
    </w:rPr>
  </w:style>
  <w:style w:type="character" w:customStyle="1" w:styleId="WW8Num36z1">
    <w:name w:val="WW8Num36z1"/>
    <w:rsid w:val="00852E81"/>
    <w:rPr>
      <w:rFonts w:ascii="Courier New" w:hAnsi="Courier New"/>
    </w:rPr>
  </w:style>
  <w:style w:type="character" w:customStyle="1" w:styleId="WW8Num36z2">
    <w:name w:val="WW8Num36z2"/>
    <w:rsid w:val="00852E81"/>
    <w:rPr>
      <w:rFonts w:ascii="Wingdings" w:hAnsi="Wingdings"/>
    </w:rPr>
  </w:style>
  <w:style w:type="character" w:customStyle="1" w:styleId="WW8Num36z3">
    <w:name w:val="WW8Num36z3"/>
    <w:rsid w:val="00852E81"/>
    <w:rPr>
      <w:rFonts w:ascii="Symbol" w:hAnsi="Symbol"/>
    </w:rPr>
  </w:style>
  <w:style w:type="character" w:customStyle="1" w:styleId="WW8Num40z0">
    <w:name w:val="WW8Num40z0"/>
    <w:rsid w:val="00852E81"/>
    <w:rPr>
      <w:rFonts w:cs="Times New Roman"/>
      <w:b w:val="0"/>
      <w:color w:val="auto"/>
    </w:rPr>
  </w:style>
  <w:style w:type="character" w:customStyle="1" w:styleId="WW8Num43z1">
    <w:name w:val="WW8Num43z1"/>
    <w:rsid w:val="00852E81"/>
    <w:rPr>
      <w:rFonts w:cs="Times New Roman"/>
      <w:b w:val="0"/>
      <w:color w:val="auto"/>
    </w:rPr>
  </w:style>
  <w:style w:type="character" w:customStyle="1" w:styleId="WW8Num45z1">
    <w:name w:val="WW8Num45z1"/>
    <w:rsid w:val="00852E81"/>
    <w:rPr>
      <w:rFonts w:ascii="Courier New" w:hAnsi="Courier New" w:cs="Courier New"/>
    </w:rPr>
  </w:style>
  <w:style w:type="character" w:customStyle="1" w:styleId="WW8Num45z2">
    <w:name w:val="WW8Num45z2"/>
    <w:rsid w:val="00852E81"/>
    <w:rPr>
      <w:rFonts w:ascii="Wingdings" w:hAnsi="Wingdings"/>
    </w:rPr>
  </w:style>
  <w:style w:type="character" w:customStyle="1" w:styleId="WW8Num45z3">
    <w:name w:val="WW8Num45z3"/>
    <w:rsid w:val="00852E81"/>
    <w:rPr>
      <w:rFonts w:ascii="Symbol" w:hAnsi="Symbol"/>
    </w:rPr>
  </w:style>
  <w:style w:type="character" w:customStyle="1" w:styleId="WW8Num46z1">
    <w:name w:val="WW8Num46z1"/>
    <w:rsid w:val="00852E81"/>
    <w:rPr>
      <w:rFonts w:cs="Times New Roman"/>
      <w:b w:val="0"/>
      <w:color w:val="auto"/>
    </w:rPr>
  </w:style>
  <w:style w:type="character" w:customStyle="1" w:styleId="JalusMrk1">
    <w:name w:val="Jalu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PisMrk1">
    <w:name w:val="Päi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AllmrkusetekstMrk1">
    <w:name w:val="All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LpumrkusetekstMrk1">
    <w:name w:val="Lõpu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1">
    <w:name w:val="Kommentaari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emaMrk1">
    <w:name w:val="Kommentaari teema Märk1"/>
    <w:rsid w:val="00852E8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JutumullitekstMrk1">
    <w:name w:val="Jutumullitekst Märk1"/>
    <w:rsid w:val="00852E81"/>
    <w:rPr>
      <w:rFonts w:ascii="Tahoma" w:eastAsia="Times New Roman" w:hAnsi="Tahoma" w:cs="Tahoma"/>
      <w:sz w:val="16"/>
      <w:szCs w:val="16"/>
    </w:rPr>
  </w:style>
  <w:style w:type="character" w:customStyle="1" w:styleId="AlapealkiriMrk1">
    <w:name w:val="Alapealkiri Märk1"/>
    <w:rsid w:val="00852E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apealkiriMrk">
    <w:name w:val="Alapealkiri Märk"/>
    <w:rsid w:val="00852E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qFormat/>
    <w:rsid w:val="00852E81"/>
    <w:rPr>
      <w:b/>
      <w:bCs/>
    </w:rPr>
  </w:style>
  <w:style w:type="character" w:customStyle="1" w:styleId="apple-style-span">
    <w:name w:val="apple-style-span"/>
    <w:rsid w:val="00852E81"/>
  </w:style>
  <w:style w:type="character" w:styleId="Hyperlink">
    <w:name w:val="Hyperlink"/>
    <w:rsid w:val="00852E81"/>
    <w:rPr>
      <w:color w:val="0000FF"/>
      <w:u w:val="single"/>
    </w:rPr>
  </w:style>
  <w:style w:type="character" w:customStyle="1" w:styleId="KehatekstMrk1">
    <w:name w:val="Kehatekst Märk1"/>
    <w:rsid w:val="00852E81"/>
    <w:rPr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852E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Index1">
    <w:name w:val="index 1"/>
    <w:basedOn w:val="Normal"/>
    <w:next w:val="Normal"/>
    <w:rsid w:val="00852E81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IndexHeading">
    <w:name w:val="index heading"/>
    <w:basedOn w:val="Normal"/>
    <w:next w:val="Index1"/>
    <w:rsid w:val="00852E81"/>
    <w:pPr>
      <w:keepNext/>
      <w:suppressAutoHyphens/>
      <w:spacing w:before="480" w:after="210" w:line="230" w:lineRule="atLeas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Kehatekst21">
    <w:name w:val="Kehatekst 21"/>
    <w:basedOn w:val="Normal"/>
    <w:rsid w:val="00852E81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JalusMrk2">
    <w:name w:val="Jalus Märk2"/>
    <w:rsid w:val="00852E81"/>
    <w:rPr>
      <w:rFonts w:cs="Calibri"/>
      <w:sz w:val="24"/>
      <w:szCs w:val="24"/>
      <w:lang w:eastAsia="ar-SA"/>
    </w:rPr>
  </w:style>
  <w:style w:type="paragraph" w:customStyle="1" w:styleId="tabelipealkiri">
    <w:name w:val="tabeli pealkiri"/>
    <w:basedOn w:val="NormalWeb"/>
    <w:rsid w:val="00852E81"/>
    <w:pPr>
      <w:spacing w:before="240" w:after="240"/>
      <w:jc w:val="center"/>
    </w:pPr>
    <w:rPr>
      <w:rFonts w:ascii="Times New Roman" w:hAnsi="Times New Roman" w:cs="Times New Roman"/>
      <w:b/>
      <w:bCs/>
      <w:caps/>
      <w:color w:val="auto"/>
      <w:sz w:val="20"/>
      <w:szCs w:val="20"/>
    </w:rPr>
  </w:style>
  <w:style w:type="character" w:customStyle="1" w:styleId="PisMrk2">
    <w:name w:val="Päis Märk2"/>
    <w:rsid w:val="00852E81"/>
    <w:rPr>
      <w:rFonts w:cs="Calibri"/>
      <w:sz w:val="24"/>
      <w:szCs w:val="24"/>
      <w:lang w:eastAsia="ar-SA"/>
    </w:rPr>
  </w:style>
  <w:style w:type="character" w:customStyle="1" w:styleId="AllmrkusetekstMrk2">
    <w:name w:val="Allmärkuse tekst Märk2"/>
    <w:rsid w:val="00852E81"/>
    <w:rPr>
      <w:rFonts w:cs="Calibri"/>
      <w:lang w:eastAsia="ar-SA"/>
    </w:rPr>
  </w:style>
  <w:style w:type="character" w:customStyle="1" w:styleId="LpumrkusetekstMrk2">
    <w:name w:val="Lõpumärkuse tekst Märk2"/>
    <w:rsid w:val="00852E81"/>
    <w:rPr>
      <w:rFonts w:cs="Calibri"/>
      <w:lang w:eastAsia="ar-SA"/>
    </w:rPr>
  </w:style>
  <w:style w:type="paragraph" w:customStyle="1" w:styleId="Kommentaaritekst2">
    <w:name w:val="Kommentaari tekst2"/>
    <w:basedOn w:val="Normal"/>
    <w:rsid w:val="00852E8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KommentaaritekstMrk2">
    <w:name w:val="Kommentaari tekst Märk2"/>
    <w:uiPriority w:val="99"/>
    <w:semiHidden/>
    <w:rsid w:val="00852E81"/>
    <w:rPr>
      <w:rFonts w:cs="Calibri"/>
      <w:lang w:eastAsia="ar-SA"/>
    </w:rPr>
  </w:style>
  <w:style w:type="character" w:customStyle="1" w:styleId="KommentaariteemaMrk2">
    <w:name w:val="Kommentaari teema Märk2"/>
    <w:rsid w:val="00852E81"/>
    <w:rPr>
      <w:b/>
      <w:bCs/>
      <w:lang w:eastAsia="ar-SA"/>
    </w:rPr>
  </w:style>
  <w:style w:type="character" w:customStyle="1" w:styleId="JutumullitekstMrk2">
    <w:name w:val="Jutumullitekst Märk2"/>
    <w:rsid w:val="00852E81"/>
    <w:rPr>
      <w:rFonts w:ascii="Tahoma" w:hAnsi="Tahoma" w:cs="Tahoma"/>
      <w:sz w:val="16"/>
      <w:szCs w:val="16"/>
      <w:lang w:eastAsia="ar-SA"/>
    </w:rPr>
  </w:style>
  <w:style w:type="paragraph" w:styleId="Subtitle">
    <w:name w:val="Subtitle"/>
    <w:basedOn w:val="Normal"/>
    <w:next w:val="BodyText"/>
    <w:link w:val="SubtitleChar"/>
    <w:qFormat/>
    <w:rsid w:val="00852E81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SubtitleChar">
    <w:name w:val="Subtitle Char"/>
    <w:basedOn w:val="DefaultParagraphFont"/>
    <w:link w:val="Subtitle"/>
    <w:rsid w:val="00852E81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Revision">
    <w:name w:val="Revision"/>
    <w:rsid w:val="00852E81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val="en-GB" w:eastAsia="ar-SA"/>
    </w:rPr>
  </w:style>
  <w:style w:type="paragraph" w:customStyle="1" w:styleId="WW-Default">
    <w:name w:val="WW-Default"/>
    <w:basedOn w:val="Normal"/>
    <w:rsid w:val="00852E81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52E81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52E81"/>
    <w:pPr>
      <w:suppressAutoHyphens/>
    </w:pPr>
    <w:rPr>
      <w:rFonts w:ascii="Times New Roman" w:hAnsi="Times New Roman" w:cs="Calibri"/>
      <w:color w:val="auto"/>
      <w:sz w:val="24"/>
      <w:szCs w:val="24"/>
      <w:lang w:eastAsia="ar-SA"/>
    </w:rPr>
  </w:style>
  <w:style w:type="paragraph" w:customStyle="1" w:styleId="DefinitionTerm">
    <w:name w:val="Definition Term"/>
    <w:basedOn w:val="Normal"/>
    <w:next w:val="Normal"/>
    <w:rsid w:val="00852E8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styleId="TOC4">
    <w:name w:val="toc 4"/>
    <w:basedOn w:val="Normal"/>
    <w:next w:val="Normal"/>
    <w:autoRedefine/>
    <w:semiHidden/>
    <w:rsid w:val="00852E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2">
    <w:name w:val="List Bullet 2"/>
    <w:basedOn w:val="Normal"/>
    <w:autoRedefine/>
    <w:semiHidden/>
    <w:rsid w:val="00852E81"/>
    <w:pPr>
      <w:tabs>
        <w:tab w:val="left" w:pos="1200"/>
        <w:tab w:val="left" w:pos="1320"/>
        <w:tab w:val="num" w:pos="1440"/>
      </w:tabs>
      <w:spacing w:after="0" w:line="240" w:lineRule="auto"/>
      <w:ind w:left="1440" w:hanging="120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semiHidden/>
    <w:rsid w:val="00852E81"/>
    <w:pPr>
      <w:numPr>
        <w:numId w:val="1"/>
      </w:numPr>
      <w:tabs>
        <w:tab w:val="left" w:pos="600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852E81"/>
    <w:rPr>
      <w:vertAlign w:val="superscript"/>
    </w:rPr>
  </w:style>
  <w:style w:type="paragraph" w:customStyle="1" w:styleId="Default">
    <w:name w:val="Default"/>
    <w:rsid w:val="0085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52E8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852E8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TableGrid1">
    <w:name w:val="Table Grid1"/>
    <w:basedOn w:val="TableNormal"/>
    <w:next w:val="TableGrid"/>
    <w:uiPriority w:val="59"/>
    <w:rsid w:val="0072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45AD5"/>
    <w:rPr>
      <w:color w:val="800080" w:themeColor="followedHyperlink"/>
      <w:u w:val="single"/>
    </w:rPr>
  </w:style>
  <w:style w:type="numbering" w:customStyle="1" w:styleId="Laad1">
    <w:name w:val="Laad1"/>
    <w:uiPriority w:val="99"/>
    <w:rsid w:val="001A0961"/>
    <w:pPr>
      <w:numPr>
        <w:numId w:val="2"/>
      </w:numPr>
    </w:pPr>
  </w:style>
  <w:style w:type="paragraph" w:customStyle="1" w:styleId="Laad5">
    <w:name w:val="Laad5"/>
    <w:basedOn w:val="Normal"/>
    <w:link w:val="Laad5Mrk"/>
    <w:qFormat/>
    <w:rsid w:val="001655C9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aad6">
    <w:name w:val="Laad6"/>
    <w:basedOn w:val="Normal"/>
    <w:qFormat/>
    <w:rsid w:val="001655C9"/>
    <w:pPr>
      <w:tabs>
        <w:tab w:val="left" w:pos="-4395"/>
      </w:tabs>
      <w:spacing w:after="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ad5Mrk">
    <w:name w:val="Laad5 Märk"/>
    <w:basedOn w:val="DefaultParagraphFont"/>
    <w:link w:val="Laad5"/>
    <w:rsid w:val="001655C9"/>
    <w:rPr>
      <w:rFonts w:ascii="Times New Roman" w:eastAsia="Calibri" w:hAnsi="Times New Roman" w:cs="Times New Roman"/>
      <w:sz w:val="24"/>
      <w:szCs w:val="24"/>
    </w:rPr>
  </w:style>
  <w:style w:type="paragraph" w:customStyle="1" w:styleId="Laad7">
    <w:name w:val="Laad7"/>
    <w:basedOn w:val="List"/>
    <w:link w:val="Laad7Mrk"/>
    <w:qFormat/>
    <w:rsid w:val="00DE7071"/>
    <w:pPr>
      <w:numPr>
        <w:numId w:val="3"/>
      </w:numPr>
    </w:pPr>
    <w:rPr>
      <w:b/>
      <w:lang w:val="et-EE"/>
    </w:rPr>
  </w:style>
  <w:style w:type="character" w:customStyle="1" w:styleId="Laad7Mrk">
    <w:name w:val="Laad7 Märk"/>
    <w:basedOn w:val="DefaultParagraphFont"/>
    <w:link w:val="Laad7"/>
    <w:rsid w:val="00DE7071"/>
    <w:rPr>
      <w:rFonts w:ascii="Times" w:eastAsia="Times New Roman" w:hAnsi="Times" w:cs="Times New Roman"/>
      <w:b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D436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4360"/>
    <w:rPr>
      <w:rFonts w:ascii="Calibri" w:hAnsi="Calibri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2EA2"/>
    <w:rPr>
      <w:color w:val="808080"/>
      <w:shd w:val="clear" w:color="auto" w:fill="E6E6E6"/>
    </w:rPr>
  </w:style>
  <w:style w:type="paragraph" w:customStyle="1" w:styleId="WW-Default11">
    <w:name w:val="WW-Default11"/>
    <w:rsid w:val="009438E0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 w:val="24"/>
      <w:szCs w:val="20"/>
      <w:lang w:val="en-U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92032B"/>
    <w:rPr>
      <w:color w:val="605E5C"/>
      <w:shd w:val="clear" w:color="auto" w:fill="E1DFDD"/>
    </w:rPr>
  </w:style>
  <w:style w:type="table" w:customStyle="1" w:styleId="TableGrid0">
    <w:name w:val="TableGrid"/>
    <w:rsid w:val="00A25EFE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Bullet3">
    <w:name w:val="List Bullet 3"/>
    <w:basedOn w:val="Normal"/>
    <w:uiPriority w:val="99"/>
    <w:semiHidden/>
    <w:unhideWhenUsed/>
    <w:rsid w:val="00DC4244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DC4244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13.04.2016 kk nr 90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56B34D-1FB3-45B7-BC95-020556531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51795F-E7D7-4487-9C52-81023005B4D1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C3FABAE6-84AE-44BF-9924-A0E6EAAC41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9C34C0-6553-400C-AF12-9AA7CC0139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210</Words>
  <Characters>1223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Heinla, Jaanus</cp:lastModifiedBy>
  <cp:revision>19</cp:revision>
  <cp:lastPrinted>2018-09-20T08:08:00Z</cp:lastPrinted>
  <dcterms:created xsi:type="dcterms:W3CDTF">2024-01-05T13:58:00Z</dcterms:created>
  <dcterms:modified xsi:type="dcterms:W3CDTF">2025-12-05T15:29:00Z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  <property fmtid="{D5CDD505-2E9C-101B-9397-08002B2CF9AE}" pid="3" name="MSIP_Label_498a93e5-34d1-4068-98bc-b5dd369e4a79_Enabled">
    <vt:lpwstr>true</vt:lpwstr>
  </property>
  <property fmtid="{D5CDD505-2E9C-101B-9397-08002B2CF9AE}" pid="4" name="MSIP_Label_498a93e5-34d1-4068-98bc-b5dd369e4a79_SetDate">
    <vt:lpwstr>2021-07-15T05:52:19Z</vt:lpwstr>
  </property>
  <property fmtid="{D5CDD505-2E9C-101B-9397-08002B2CF9AE}" pid="5" name="MSIP_Label_498a93e5-34d1-4068-98bc-b5dd369e4a79_Method">
    <vt:lpwstr>Privileged</vt:lpwstr>
  </property>
  <property fmtid="{D5CDD505-2E9C-101B-9397-08002B2CF9AE}" pid="6" name="MSIP_Label_498a93e5-34d1-4068-98bc-b5dd369e4a79_Name">
    <vt:lpwstr>Sweco Public</vt:lpwstr>
  </property>
  <property fmtid="{D5CDD505-2E9C-101B-9397-08002B2CF9AE}" pid="7" name="MSIP_Label_498a93e5-34d1-4068-98bc-b5dd369e4a79_SiteId">
    <vt:lpwstr>b7872ef0-9a00-4c18-8a4a-c7d25c778a9e</vt:lpwstr>
  </property>
  <property fmtid="{D5CDD505-2E9C-101B-9397-08002B2CF9AE}" pid="8" name="MSIP_Label_498a93e5-34d1-4068-98bc-b5dd369e4a79_ActionId">
    <vt:lpwstr>354b1612-679d-4375-bc21-8bdc024d25a0</vt:lpwstr>
  </property>
  <property fmtid="{D5CDD505-2E9C-101B-9397-08002B2CF9AE}" pid="9" name="MSIP_Label_498a93e5-34d1-4068-98bc-b5dd369e4a79_ContentBits">
    <vt:lpwstr>0</vt:lpwstr>
  </property>
</Properties>
</file>